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C8F64" w14:textId="71263F1E" w:rsidR="00304E32" w:rsidRDefault="00EB116F" w:rsidP="00304E32">
      <w:pPr>
        <w:tabs>
          <w:tab w:val="left" w:pos="2160"/>
        </w:tabs>
        <w:spacing w:before="240" w:after="240" w:line="360" w:lineRule="auto"/>
        <w:rPr>
          <w:rFonts w:ascii="Arial" w:hAnsi="Arial" w:cs="Arial"/>
          <w:b/>
        </w:rPr>
      </w:pPr>
      <w:r w:rsidRPr="00EB116F">
        <w:rPr>
          <w:rFonts w:ascii="Arial" w:hAnsi="Arial" w:cs="Arial"/>
          <w:b/>
        </w:rPr>
        <w:t>Znak Sprawy: PU.3022.</w:t>
      </w:r>
      <w:r w:rsidR="009354D2">
        <w:rPr>
          <w:rFonts w:ascii="Arial" w:hAnsi="Arial" w:cs="Arial"/>
          <w:b/>
        </w:rPr>
        <w:t>9</w:t>
      </w:r>
      <w:r w:rsidRPr="00EB116F">
        <w:rPr>
          <w:rFonts w:ascii="Arial" w:hAnsi="Arial" w:cs="Arial"/>
          <w:b/>
        </w:rPr>
        <w:t>.2025</w:t>
      </w:r>
      <w:r w:rsidRPr="00EB116F">
        <w:rPr>
          <w:rFonts w:ascii="Arial" w:hAnsi="Arial" w:cs="Arial"/>
          <w:b/>
        </w:rPr>
        <w:tab/>
      </w:r>
      <w:r w:rsidR="005E0E24">
        <w:rPr>
          <w:rFonts w:ascii="Arial" w:hAnsi="Arial" w:cs="Arial"/>
          <w:b/>
        </w:rPr>
        <w:tab/>
      </w:r>
      <w:r w:rsidR="005E0E24">
        <w:rPr>
          <w:rFonts w:ascii="Arial" w:hAnsi="Arial" w:cs="Arial"/>
          <w:b/>
        </w:rPr>
        <w:tab/>
      </w:r>
      <w:r w:rsidR="005E0E24">
        <w:rPr>
          <w:rFonts w:ascii="Arial" w:hAnsi="Arial" w:cs="Arial"/>
          <w:b/>
        </w:rPr>
        <w:tab/>
      </w:r>
      <w:r w:rsidR="005E0E24">
        <w:rPr>
          <w:rFonts w:ascii="Arial" w:hAnsi="Arial" w:cs="Arial"/>
          <w:b/>
        </w:rPr>
        <w:tab/>
      </w:r>
      <w:r w:rsidR="005E0E24">
        <w:rPr>
          <w:rFonts w:ascii="Arial" w:hAnsi="Arial" w:cs="Arial"/>
          <w:b/>
        </w:rPr>
        <w:tab/>
      </w:r>
      <w:r w:rsidR="005E0E24">
        <w:rPr>
          <w:rFonts w:ascii="Arial" w:hAnsi="Arial" w:cs="Arial"/>
          <w:b/>
        </w:rPr>
        <w:tab/>
      </w:r>
    </w:p>
    <w:p w14:paraId="47503F1C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  <w:b/>
        </w:rPr>
      </w:pPr>
      <w:bookmarkStart w:id="0" w:name="_Hlk527361470"/>
      <w:bookmarkStart w:id="1" w:name="_Hlk23629951"/>
      <w:r w:rsidRPr="00304E32">
        <w:rPr>
          <w:rFonts w:ascii="Arial" w:hAnsi="Arial" w:cs="Arial"/>
          <w:b/>
        </w:rPr>
        <w:t>UMOWA PRZETWARZANIA DANYCH OSOBOWYCH W IMIENIU ADMINISTRATORA</w:t>
      </w:r>
    </w:p>
    <w:p w14:paraId="6C91F5D4" w14:textId="228A5079" w:rsidR="007F20AD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t xml:space="preserve">zawarta w Prudniku, w dniu </w:t>
      </w:r>
      <w:r w:rsidR="007F20AD" w:rsidRPr="00304E32">
        <w:rPr>
          <w:rFonts w:ascii="Arial" w:hAnsi="Arial" w:cs="Arial"/>
        </w:rPr>
        <w:t>……………..202</w:t>
      </w:r>
      <w:r w:rsidR="007C6E4F">
        <w:rPr>
          <w:rFonts w:ascii="Arial" w:hAnsi="Arial" w:cs="Arial"/>
        </w:rPr>
        <w:t>5</w:t>
      </w:r>
      <w:r w:rsidR="007F20AD" w:rsidRPr="00304E32">
        <w:rPr>
          <w:rFonts w:ascii="Arial" w:hAnsi="Arial" w:cs="Arial"/>
        </w:rPr>
        <w:t>r.</w:t>
      </w:r>
      <w:r w:rsidRPr="00304E32">
        <w:rPr>
          <w:rFonts w:ascii="Arial" w:hAnsi="Arial" w:cs="Arial"/>
        </w:rPr>
        <w:t xml:space="preserve"> </w:t>
      </w:r>
    </w:p>
    <w:p w14:paraId="3690ABFE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t>pomiędzy:</w:t>
      </w:r>
    </w:p>
    <w:p w14:paraId="6723115A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  <w:b/>
        </w:rPr>
      </w:pPr>
      <w:r w:rsidRPr="00304E32">
        <w:rPr>
          <w:rFonts w:ascii="Arial" w:hAnsi="Arial" w:cs="Arial"/>
          <w:b/>
        </w:rPr>
        <w:t>Powiatowym Centrum Pomocy Rodzinie w Prudniku</w:t>
      </w:r>
    </w:p>
    <w:p w14:paraId="475DA0FB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  <w:bCs/>
        </w:rPr>
      </w:pPr>
      <w:r w:rsidRPr="00304E32">
        <w:rPr>
          <w:rFonts w:ascii="Arial" w:hAnsi="Arial" w:cs="Arial"/>
          <w:bCs/>
        </w:rPr>
        <w:t>z siedzibą w Prudniku, ul. Kościuszki 55a, 48-200 Prudnik,</w:t>
      </w:r>
    </w:p>
    <w:p w14:paraId="6DF59D9D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  <w:bCs/>
        </w:rPr>
      </w:pPr>
      <w:r w:rsidRPr="00304E32">
        <w:rPr>
          <w:rFonts w:ascii="Arial" w:hAnsi="Arial" w:cs="Arial"/>
          <w:bCs/>
        </w:rPr>
        <w:t>reprezentowanym przez:</w:t>
      </w:r>
    </w:p>
    <w:p w14:paraId="02AC877A" w14:textId="60B2F41C" w:rsidR="00E36511" w:rsidRPr="00304E32" w:rsidRDefault="0043061D" w:rsidP="00304E32">
      <w:pPr>
        <w:spacing w:before="240" w:after="240" w:line="360" w:lineRule="auto"/>
        <w:rPr>
          <w:rFonts w:ascii="Arial" w:hAnsi="Arial" w:cs="Arial"/>
          <w:bCs/>
        </w:rPr>
      </w:pPr>
      <w:r w:rsidRPr="00304E32">
        <w:rPr>
          <w:rFonts w:ascii="Arial" w:hAnsi="Arial" w:cs="Arial"/>
          <w:bCs/>
        </w:rPr>
        <w:t xml:space="preserve">Grażynę Hołdę </w:t>
      </w:r>
      <w:r w:rsidR="00E36511" w:rsidRPr="00304E32">
        <w:rPr>
          <w:rFonts w:ascii="Arial" w:hAnsi="Arial" w:cs="Arial"/>
          <w:bCs/>
        </w:rPr>
        <w:t xml:space="preserve"> - </w:t>
      </w:r>
      <w:r w:rsidRPr="00304E32">
        <w:rPr>
          <w:rFonts w:ascii="Arial" w:hAnsi="Arial" w:cs="Arial"/>
          <w:bCs/>
        </w:rPr>
        <w:t xml:space="preserve">Zastępcę </w:t>
      </w:r>
      <w:r w:rsidR="00E36511" w:rsidRPr="00304E32">
        <w:rPr>
          <w:rFonts w:ascii="Arial" w:hAnsi="Arial" w:cs="Arial"/>
          <w:bCs/>
        </w:rPr>
        <w:t xml:space="preserve">Dyrektora Powiatowego Centrum Pomocy Rodzinie </w:t>
      </w:r>
      <w:r w:rsidR="00D43EAB">
        <w:rPr>
          <w:rFonts w:ascii="Arial" w:hAnsi="Arial" w:cs="Arial"/>
          <w:bCs/>
        </w:rPr>
        <w:br/>
      </w:r>
      <w:r w:rsidR="00E36511" w:rsidRPr="00304E32">
        <w:rPr>
          <w:rFonts w:ascii="Arial" w:hAnsi="Arial" w:cs="Arial"/>
          <w:bCs/>
        </w:rPr>
        <w:t>w Prudniku</w:t>
      </w:r>
    </w:p>
    <w:p w14:paraId="2FD5F51D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t>zwanym w dalszej części umowy Administratorem,</w:t>
      </w:r>
    </w:p>
    <w:p w14:paraId="3E29304E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t>a</w:t>
      </w:r>
    </w:p>
    <w:p w14:paraId="4D2EF7DA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  <w:b/>
        </w:rPr>
      </w:pPr>
      <w:r w:rsidRPr="00304E32">
        <w:rPr>
          <w:rFonts w:ascii="Arial" w:hAnsi="Arial" w:cs="Arial"/>
          <w:b/>
        </w:rPr>
        <w:t>(Imię i Nazwisko</w:t>
      </w:r>
      <w:r w:rsidR="00304E32">
        <w:rPr>
          <w:rFonts w:ascii="Arial" w:hAnsi="Arial" w:cs="Arial"/>
          <w:b/>
        </w:rPr>
        <w:t>)</w:t>
      </w:r>
    </w:p>
    <w:p w14:paraId="1DE74608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t>prowadzącym działalność gospodarczą pod firmą:</w:t>
      </w:r>
    </w:p>
    <w:p w14:paraId="4C766098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  <w:b/>
        </w:rPr>
      </w:pPr>
      <w:r w:rsidRPr="00304E32">
        <w:rPr>
          <w:rFonts w:ascii="Arial" w:hAnsi="Arial" w:cs="Arial"/>
          <w:b/>
        </w:rPr>
        <w:t>(nazwa firmy</w:t>
      </w:r>
      <w:r w:rsidR="00304E32">
        <w:rPr>
          <w:rFonts w:ascii="Arial" w:hAnsi="Arial" w:cs="Arial"/>
          <w:b/>
        </w:rPr>
        <w:t>)</w:t>
      </w:r>
    </w:p>
    <w:p w14:paraId="74649031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t>z siedzibą / zamieszkałym w (adres)</w:t>
      </w:r>
    </w:p>
    <w:p w14:paraId="50FC93FF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t>reprezentowanym przez:</w:t>
      </w:r>
    </w:p>
    <w:p w14:paraId="04C68292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t>(Imię i Nazwisko) - (funkcja)</w:t>
      </w:r>
    </w:p>
    <w:p w14:paraId="4E8BC1DA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t>zwanym w dalszej części umowy Podmiotem Przetwarzającym</w:t>
      </w:r>
    </w:p>
    <w:p w14:paraId="6298A57B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t>lub zwanych łącznie w dalszej części umowy Stronami,</w:t>
      </w:r>
    </w:p>
    <w:p w14:paraId="15113EFF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t>o następującej treści:</w:t>
      </w:r>
    </w:p>
    <w:p w14:paraId="51AA71E9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lastRenderedPageBreak/>
        <w:t>W związku z zawarciem, pomiędzy ww. Stronami, w dniu (data) umowy (numer) zwanej w dalszej części umowy Umową Główną, postanawia się co następuje:</w:t>
      </w:r>
      <w:bookmarkEnd w:id="0"/>
    </w:p>
    <w:bookmarkEnd w:id="1"/>
    <w:p w14:paraId="12E0D71B" w14:textId="77777777" w:rsidR="00304E32" w:rsidRPr="00304E32" w:rsidRDefault="00304E32" w:rsidP="00D43EAB">
      <w:pPr>
        <w:suppressAutoHyphens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bCs/>
          <w:lang w:eastAsia="pl-PL"/>
        </w:rPr>
      </w:pPr>
      <w:r w:rsidRPr="00304E32">
        <w:rPr>
          <w:rFonts w:ascii="Arial" w:hAnsi="Arial" w:cs="Arial"/>
          <w:b/>
          <w:bCs/>
          <w:lang w:eastAsia="pl-PL"/>
        </w:rPr>
        <w:t>§ 1</w:t>
      </w:r>
    </w:p>
    <w:p w14:paraId="7CC7519A" w14:textId="1468FAA1" w:rsidR="00304E32" w:rsidRPr="007C6E4F" w:rsidRDefault="00304E32" w:rsidP="00D43EAB">
      <w:pPr>
        <w:widowControl w:val="0"/>
        <w:numPr>
          <w:ilvl w:val="0"/>
          <w:numId w:val="24"/>
        </w:numPr>
        <w:tabs>
          <w:tab w:val="left" w:pos="567"/>
          <w:tab w:val="right" w:pos="9072"/>
        </w:tabs>
        <w:suppressAutoHyphens w:val="0"/>
        <w:spacing w:before="240" w:after="240" w:line="360" w:lineRule="auto"/>
        <w:ind w:left="567" w:hanging="567"/>
        <w:jc w:val="both"/>
        <w:rPr>
          <w:rFonts w:ascii="Arial" w:hAnsi="Arial" w:cs="Arial"/>
          <w:b/>
          <w:lang w:eastAsia="pl-PL"/>
        </w:rPr>
      </w:pPr>
      <w:r w:rsidRPr="00304E32">
        <w:rPr>
          <w:rFonts w:ascii="Arial" w:hAnsi="Arial" w:cs="Arial"/>
          <w:lang w:eastAsia="pl-PL"/>
        </w:rPr>
        <w:t xml:space="preserve">Przedmiotem Umowy jest powierzenie przez Powierzającego, Przyjmującemu przetwarzanie danych osobowych osób w związku z wykonywaniem </w:t>
      </w:r>
      <w:r w:rsidR="00D43EAB">
        <w:rPr>
          <w:rFonts w:ascii="Arial" w:hAnsi="Arial" w:cs="Arial"/>
          <w:lang w:eastAsia="pl-PL"/>
        </w:rPr>
        <w:br/>
      </w:r>
      <w:r w:rsidRPr="00304E32">
        <w:rPr>
          <w:rFonts w:ascii="Arial" w:hAnsi="Arial" w:cs="Arial"/>
          <w:lang w:eastAsia="pl-PL"/>
        </w:rPr>
        <w:t xml:space="preserve">przez Przyjmującego na rzecz Powierzającego zamówienia pn. </w:t>
      </w:r>
      <w:bookmarkStart w:id="2" w:name="_Hlk138316543"/>
      <w:r w:rsidR="007C6E4F" w:rsidRPr="007C6E4F">
        <w:rPr>
          <w:rFonts w:ascii="Arial" w:hAnsi="Arial" w:cs="Arial"/>
          <w:b/>
          <w:lang w:eastAsia="pl-PL"/>
        </w:rPr>
        <w:t>Usług</w:t>
      </w:r>
      <w:r w:rsidR="008E5439">
        <w:rPr>
          <w:rFonts w:ascii="Arial" w:hAnsi="Arial" w:cs="Arial"/>
          <w:b/>
          <w:lang w:eastAsia="pl-PL"/>
        </w:rPr>
        <w:t xml:space="preserve">a organizacji grup samopomocowych </w:t>
      </w:r>
      <w:r w:rsidR="007C6E4F" w:rsidRPr="007C6E4F">
        <w:rPr>
          <w:rFonts w:ascii="Arial" w:hAnsi="Arial" w:cs="Arial"/>
          <w:b/>
          <w:lang w:eastAsia="pl-PL"/>
        </w:rPr>
        <w:t xml:space="preserve">w </w:t>
      </w:r>
      <w:r w:rsidR="007C6E4F">
        <w:rPr>
          <w:rFonts w:ascii="Arial" w:hAnsi="Arial" w:cs="Arial"/>
          <w:b/>
          <w:lang w:eastAsia="pl-PL"/>
        </w:rPr>
        <w:t>P</w:t>
      </w:r>
      <w:r w:rsidR="007C6E4F" w:rsidRPr="007C6E4F">
        <w:rPr>
          <w:rFonts w:ascii="Arial" w:hAnsi="Arial" w:cs="Arial"/>
          <w:b/>
          <w:lang w:eastAsia="pl-PL"/>
        </w:rPr>
        <w:t xml:space="preserve">owiecie </w:t>
      </w:r>
      <w:r w:rsidR="007C6E4F">
        <w:rPr>
          <w:rFonts w:ascii="Arial" w:hAnsi="Arial" w:cs="Arial"/>
          <w:b/>
          <w:lang w:eastAsia="pl-PL"/>
        </w:rPr>
        <w:t>P</w:t>
      </w:r>
      <w:r w:rsidR="007C6E4F" w:rsidRPr="007C6E4F">
        <w:rPr>
          <w:rFonts w:ascii="Arial" w:hAnsi="Arial" w:cs="Arial"/>
          <w:b/>
          <w:lang w:eastAsia="pl-PL"/>
        </w:rPr>
        <w:t>rudnickim</w:t>
      </w:r>
      <w:r w:rsidR="007C6E4F">
        <w:rPr>
          <w:rFonts w:ascii="Arial" w:hAnsi="Arial" w:cs="Arial"/>
          <w:b/>
          <w:lang w:eastAsia="pl-PL"/>
        </w:rPr>
        <w:t xml:space="preserve"> </w:t>
      </w:r>
      <w:r w:rsidR="00415173" w:rsidRPr="007C6E4F">
        <w:rPr>
          <w:rFonts w:ascii="Arial" w:hAnsi="Arial" w:cs="Arial"/>
          <w:lang w:eastAsia="pl-PL"/>
        </w:rPr>
        <w:t xml:space="preserve">w ramach projektu pn.: </w:t>
      </w:r>
      <w:r w:rsidR="008E5439">
        <w:rPr>
          <w:rFonts w:ascii="Arial" w:hAnsi="Arial" w:cs="Arial"/>
          <w:lang w:eastAsia="pl-PL"/>
        </w:rPr>
        <w:t>„Razem możemy więcej</w:t>
      </w:r>
      <w:r w:rsidR="00415173" w:rsidRPr="007C6E4F">
        <w:rPr>
          <w:rFonts w:ascii="Arial" w:hAnsi="Arial" w:cs="Arial"/>
          <w:lang w:eastAsia="pl-PL"/>
        </w:rPr>
        <w:t>”</w:t>
      </w:r>
      <w:r w:rsidR="008E5439">
        <w:rPr>
          <w:rFonts w:ascii="Arial" w:hAnsi="Arial" w:cs="Arial"/>
          <w:lang w:eastAsia="pl-PL"/>
        </w:rPr>
        <w:t>.</w:t>
      </w:r>
    </w:p>
    <w:bookmarkEnd w:id="2"/>
    <w:p w14:paraId="05928ECA" w14:textId="77777777" w:rsidR="00304E32" w:rsidRPr="00304E32" w:rsidRDefault="00304E32" w:rsidP="00D43EAB">
      <w:pPr>
        <w:widowControl w:val="0"/>
        <w:numPr>
          <w:ilvl w:val="0"/>
          <w:numId w:val="24"/>
        </w:numPr>
        <w:tabs>
          <w:tab w:val="left" w:pos="426"/>
          <w:tab w:val="center" w:pos="4536"/>
          <w:tab w:val="right" w:pos="9072"/>
        </w:tabs>
        <w:suppressAutoHyphens w:val="0"/>
        <w:spacing w:before="240" w:after="240" w:line="360" w:lineRule="auto"/>
        <w:ind w:left="426" w:hanging="426"/>
        <w:jc w:val="both"/>
        <w:rPr>
          <w:rFonts w:ascii="Arial" w:hAnsi="Arial" w:cs="Arial"/>
          <w:b/>
          <w:lang w:eastAsia="pl-PL"/>
        </w:rPr>
      </w:pPr>
      <w:r w:rsidRPr="00304E32">
        <w:rPr>
          <w:rFonts w:ascii="Arial" w:hAnsi="Arial" w:cs="Arial"/>
          <w:lang w:eastAsia="pl-PL"/>
        </w:rPr>
        <w:t>Zakres danych osobowych powierzonych do przetwarzania Przyjmującemu obejmuje</w:t>
      </w:r>
      <w:r w:rsidRPr="00304E32">
        <w:rPr>
          <w:rFonts w:ascii="Arial" w:hAnsi="Arial" w:cs="Arial"/>
          <w:b/>
          <w:lang w:eastAsia="pl-PL"/>
        </w:rPr>
        <w:t>: dane osobowe wymagane w oświadczeniu uczestnika projektu</w:t>
      </w:r>
      <w:r>
        <w:rPr>
          <w:rFonts w:ascii="Arial" w:hAnsi="Arial" w:cs="Arial"/>
          <w:b/>
          <w:lang w:eastAsia="pl-PL"/>
        </w:rPr>
        <w:t>, deklaracji uczestnictwa</w:t>
      </w:r>
      <w:r w:rsidRPr="00304E32">
        <w:rPr>
          <w:rFonts w:ascii="Arial" w:hAnsi="Arial" w:cs="Arial"/>
          <w:b/>
          <w:lang w:eastAsia="pl-PL"/>
        </w:rPr>
        <w:t xml:space="preserve"> oraz zgodach na przetwarzanie danych osobowych </w:t>
      </w:r>
      <w:r>
        <w:rPr>
          <w:rFonts w:ascii="Arial" w:hAnsi="Arial" w:cs="Arial"/>
          <w:b/>
          <w:lang w:eastAsia="pl-PL"/>
        </w:rPr>
        <w:br/>
      </w:r>
      <w:r w:rsidRPr="00304E32">
        <w:rPr>
          <w:rFonts w:ascii="Arial" w:hAnsi="Arial" w:cs="Arial"/>
          <w:b/>
          <w:lang w:eastAsia="pl-PL"/>
        </w:rPr>
        <w:t>w szczególności</w:t>
      </w:r>
      <w:r>
        <w:rPr>
          <w:rFonts w:ascii="Arial" w:hAnsi="Arial" w:cs="Arial"/>
          <w:b/>
          <w:lang w:eastAsia="pl-PL"/>
        </w:rPr>
        <w:t>:</w:t>
      </w:r>
      <w:r w:rsidRPr="00304E32">
        <w:rPr>
          <w:rFonts w:ascii="Arial" w:hAnsi="Arial" w:cs="Arial"/>
          <w:b/>
          <w:lang w:eastAsia="pl-PL"/>
        </w:rPr>
        <w:t xml:space="preserve"> imię, nazwisko, data urodzenia, pesel, miejsce zamieszkania, wykształcenie.</w:t>
      </w:r>
    </w:p>
    <w:p w14:paraId="627C8903" w14:textId="77777777" w:rsidR="00304E32" w:rsidRPr="00304E32" w:rsidRDefault="00304E32" w:rsidP="00D43EAB">
      <w:pPr>
        <w:tabs>
          <w:tab w:val="left" w:pos="4050"/>
          <w:tab w:val="center" w:pos="4323"/>
        </w:tabs>
        <w:suppressAutoHyphens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bCs/>
          <w:color w:val="000000"/>
          <w:lang w:eastAsia="pl-PL"/>
        </w:rPr>
      </w:pPr>
      <w:r w:rsidRPr="00304E32">
        <w:rPr>
          <w:rFonts w:ascii="Arial" w:hAnsi="Arial" w:cs="Arial"/>
          <w:b/>
          <w:bCs/>
          <w:color w:val="000000"/>
          <w:lang w:eastAsia="pl-PL"/>
        </w:rPr>
        <w:t>§ 2</w:t>
      </w:r>
    </w:p>
    <w:p w14:paraId="5EA129AE" w14:textId="30101AD2" w:rsidR="00304E32" w:rsidRPr="00D43EAB" w:rsidRDefault="00304E32" w:rsidP="00D43EAB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jc w:val="both"/>
        <w:rPr>
          <w:rFonts w:ascii="Arial" w:eastAsia="Calibri" w:hAnsi="Arial" w:cs="Arial"/>
          <w:bCs/>
          <w:lang w:eastAsia="en-US"/>
        </w:rPr>
      </w:pPr>
      <w:r w:rsidRPr="00304E32">
        <w:rPr>
          <w:rFonts w:ascii="Arial" w:eastAsia="Calibri" w:hAnsi="Arial" w:cs="Arial"/>
          <w:lang w:eastAsia="en-US"/>
        </w:rPr>
        <w:t xml:space="preserve">Przy przetwarzaniu danych osobowych Przyjmujący zobowiązany jest </w:t>
      </w:r>
      <w:r w:rsidR="00D43EAB">
        <w:rPr>
          <w:rFonts w:ascii="Arial" w:eastAsia="Calibri" w:hAnsi="Arial" w:cs="Arial"/>
          <w:bCs/>
          <w:lang w:eastAsia="en-US"/>
        </w:rPr>
        <w:br/>
      </w:r>
      <w:r w:rsidRPr="00D43EAB">
        <w:rPr>
          <w:rFonts w:ascii="Arial" w:eastAsia="Calibri" w:hAnsi="Arial" w:cs="Arial"/>
          <w:lang w:eastAsia="en-US"/>
        </w:rPr>
        <w:t xml:space="preserve">do przestrzegania zasad wskazanych w niniejszej umowie, w Rozporządzeniu Parlamentu Europejskiego i Rady (UE) 2016/679 z dnia 27 kwietnia 2016 r. </w:t>
      </w:r>
      <w:r w:rsidRPr="00D43EAB">
        <w:rPr>
          <w:rFonts w:ascii="Arial" w:eastAsia="Calibri" w:hAnsi="Arial" w:cs="Arial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(Dz. Urz. UE L 119, s. 1) - RODO  oraz z ustawą z dnia 10 maja 2018 r. o ochronie danych osobowych (Dz. U. z 2019 r. poz. 1781).</w:t>
      </w:r>
    </w:p>
    <w:p w14:paraId="67C8E022" w14:textId="77777777" w:rsidR="00304E32" w:rsidRPr="00304E32" w:rsidRDefault="00304E32" w:rsidP="00D43EAB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jc w:val="both"/>
        <w:rPr>
          <w:rFonts w:ascii="Arial" w:eastAsia="Calibri" w:hAnsi="Arial" w:cs="Arial"/>
          <w:bCs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Przyjmujący nie decyduje o celach i środkach przetwarzania powierzonych danych osobowych.</w:t>
      </w:r>
    </w:p>
    <w:p w14:paraId="204B7615" w14:textId="77777777" w:rsidR="00304E32" w:rsidRPr="00304E32" w:rsidRDefault="00304E32" w:rsidP="00D43EAB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jc w:val="both"/>
        <w:rPr>
          <w:rFonts w:ascii="Arial" w:eastAsia="Calibri" w:hAnsi="Arial" w:cs="Arial"/>
          <w:bCs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Powierzający umocowuje Przyjmującego do powierzania przetwarzania danych osobowych swoim pracownikom wykonującym zadania związane z realizacją Projektu, pod warunkiem pisemnego upoważnienia tych osób do przetwarzania danych osobowych. Do przetwarzania danych osobowych mogą być dopuszczone jedynie osoby upoważnione przez Przyjmującego.</w:t>
      </w:r>
    </w:p>
    <w:p w14:paraId="09FDD587" w14:textId="77777777" w:rsidR="00304E32" w:rsidRPr="00304E32" w:rsidRDefault="00304E32" w:rsidP="00D43EAB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jc w:val="both"/>
        <w:rPr>
          <w:rFonts w:ascii="Arial" w:eastAsia="Calibri" w:hAnsi="Arial" w:cs="Arial"/>
          <w:bCs/>
          <w:lang w:eastAsia="en-US"/>
        </w:rPr>
      </w:pPr>
      <w:r w:rsidRPr="00304E32">
        <w:rPr>
          <w:rFonts w:ascii="Arial" w:eastAsia="Calibri" w:hAnsi="Arial" w:cs="Arial"/>
          <w:lang w:eastAsia="en-US"/>
        </w:rPr>
        <w:lastRenderedPageBreak/>
        <w:t>Imienne</w:t>
      </w:r>
      <w:r w:rsidRPr="00304E32">
        <w:rPr>
          <w:rFonts w:ascii="Arial" w:eastAsia="Calibri" w:hAnsi="Arial" w:cs="Arial"/>
          <w:bCs/>
          <w:lang w:eastAsia="en-US"/>
        </w:rPr>
        <w:t xml:space="preserve"> upoważn</w:t>
      </w:r>
      <w:r w:rsidRPr="00304E32">
        <w:rPr>
          <w:rFonts w:ascii="Arial" w:eastAsia="Calibri" w:hAnsi="Arial" w:cs="Arial"/>
          <w:lang w:eastAsia="en-US"/>
        </w:rPr>
        <w:t>ienia, o których mowa w ust. 5 są ważne do dnia odwołania. Upoważnienie wygasa z chwilą ustania zatrudnienia upoważnionego pracownika lub z chwilą ustania stosunku prawnego łączącego Przyjmującego z osobą wskazaną w ust. 5. Przyjmujący wi</w:t>
      </w:r>
      <w:r w:rsidRPr="00304E32">
        <w:rPr>
          <w:rFonts w:ascii="Arial" w:eastAsia="Calibri" w:hAnsi="Arial" w:cs="Arial"/>
          <w:bCs/>
          <w:lang w:eastAsia="en-US"/>
        </w:rPr>
        <w:t>n</w:t>
      </w:r>
      <w:r w:rsidRPr="00304E32">
        <w:rPr>
          <w:rFonts w:ascii="Arial" w:eastAsia="Calibri" w:hAnsi="Arial" w:cs="Arial"/>
          <w:lang w:eastAsia="en-US"/>
        </w:rPr>
        <w:t>ien posiadać przynajmniej jedną osobę legitymującą się imiennym upoważnieniem do przetwarzania danych osobowych odpowiedzialną za nadzór nad zarchiwizowaną dokumentacją.</w:t>
      </w:r>
    </w:p>
    <w:p w14:paraId="69F563F9" w14:textId="5256EE3E" w:rsidR="00304E32" w:rsidRPr="00D43EAB" w:rsidRDefault="00304E32" w:rsidP="00D43EAB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jc w:val="both"/>
        <w:rPr>
          <w:rFonts w:ascii="Arial" w:eastAsia="Calibri" w:hAnsi="Arial" w:cs="Arial"/>
          <w:bCs/>
          <w:lang w:eastAsia="en-US"/>
        </w:rPr>
      </w:pPr>
      <w:r w:rsidRPr="00304E32">
        <w:rPr>
          <w:rFonts w:ascii="Arial" w:eastAsia="Calibri" w:hAnsi="Arial" w:cs="Arial"/>
          <w:lang w:eastAsia="en-US"/>
        </w:rPr>
        <w:t xml:space="preserve">Przyjmujący zobowiązany jest do prowadzenia ewidencji osób upoważnionych </w:t>
      </w:r>
      <w:r w:rsidR="00D43EAB">
        <w:rPr>
          <w:rFonts w:ascii="Arial" w:eastAsia="Calibri" w:hAnsi="Arial" w:cs="Arial"/>
          <w:bCs/>
          <w:lang w:eastAsia="en-US"/>
        </w:rPr>
        <w:br/>
      </w:r>
      <w:r w:rsidRPr="00D43EAB">
        <w:rPr>
          <w:rFonts w:ascii="Arial" w:eastAsia="Calibri" w:hAnsi="Arial" w:cs="Arial"/>
          <w:lang w:eastAsia="en-US"/>
        </w:rPr>
        <w:t>do przetwarzania danych osobowych w związku z wykonywaniem niniejszej umowy.</w:t>
      </w:r>
    </w:p>
    <w:p w14:paraId="06092FB0" w14:textId="6BFE9591" w:rsidR="00304E32" w:rsidRPr="00304E32" w:rsidRDefault="00304E32" w:rsidP="00D43EAB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jc w:val="both"/>
        <w:rPr>
          <w:rFonts w:ascii="Arial" w:eastAsia="Calibri" w:hAnsi="Arial" w:cs="Arial"/>
          <w:bCs/>
          <w:lang w:eastAsia="en-US"/>
        </w:rPr>
      </w:pPr>
      <w:r w:rsidRPr="00304E32">
        <w:rPr>
          <w:rFonts w:ascii="Arial" w:eastAsia="Calibri" w:hAnsi="Arial" w:cs="Arial"/>
          <w:lang w:eastAsia="en-US"/>
        </w:rPr>
        <w:t xml:space="preserve">Powierzający umocowuje Przyjmującego do wydawania oraz odwoływania osobom, o których mowa w ust. 5, imiennych upoważnień do przetwarzania danych osobowych w zbiorze, o którym mowa w </w:t>
      </w:r>
      <w:r w:rsidRPr="00304E32">
        <w:rPr>
          <w:rFonts w:ascii="Arial" w:eastAsia="Calibri" w:hAnsi="Arial" w:cs="Arial"/>
          <w:bCs/>
          <w:lang w:eastAsia="en-US"/>
        </w:rPr>
        <w:t>§ 1 ust. 2</w:t>
      </w:r>
      <w:r w:rsidRPr="00304E32">
        <w:rPr>
          <w:rFonts w:ascii="Arial" w:eastAsia="Calibri" w:hAnsi="Arial" w:cs="Arial"/>
          <w:lang w:eastAsia="en-US"/>
        </w:rPr>
        <w:t xml:space="preserve">. Upoważnienia przechowuje Przyjmujący w swojej siedzibie. Wzór upoważnienia do przetwarzania danych osobowych wraz z wzorem odwołania upoważnienia do przetwarzania danych osobowych zostały określone odpowiednio w załączniku nr 1 i 2 do umowy. Powierzający dopuszcza stosowanie przez Przyjmującego innych wzorów </w:t>
      </w:r>
      <w:r w:rsidR="00D43EAB">
        <w:rPr>
          <w:rFonts w:ascii="Arial" w:eastAsia="Calibri" w:hAnsi="Arial" w:cs="Arial"/>
          <w:lang w:eastAsia="en-US"/>
        </w:rPr>
        <w:br/>
      </w:r>
      <w:r w:rsidRPr="00304E32">
        <w:rPr>
          <w:rFonts w:ascii="Arial" w:eastAsia="Calibri" w:hAnsi="Arial" w:cs="Arial"/>
          <w:lang w:eastAsia="en-US"/>
        </w:rPr>
        <w:t xml:space="preserve">niż określone odpowiednio w załączniku nr 1 i 2 do umowy, o ile zawierają one wszystkie elementy wskazane we wzorach określonych w tych załącznikach. </w:t>
      </w:r>
    </w:p>
    <w:p w14:paraId="29771974" w14:textId="77777777" w:rsidR="00304E32" w:rsidRPr="00304E32" w:rsidRDefault="00304E32" w:rsidP="00D43EAB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jc w:val="both"/>
        <w:rPr>
          <w:rFonts w:ascii="Arial" w:eastAsia="Calibri" w:hAnsi="Arial" w:cs="Arial"/>
          <w:bCs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Powierzający zobowiązuje Przyjmującego do wykonywania wobec osób, których dane dotyczą obowiązków informacyjnych wynikających z Rozporządzenia Parlamentu Europejskiego i Rady (UE) 2016/679.</w:t>
      </w:r>
    </w:p>
    <w:p w14:paraId="5918388D" w14:textId="77777777" w:rsidR="00304E32" w:rsidRPr="00304E32" w:rsidRDefault="00304E32" w:rsidP="00D43EAB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jc w:val="both"/>
        <w:rPr>
          <w:rFonts w:ascii="Arial" w:eastAsia="Calibri" w:hAnsi="Arial" w:cs="Arial"/>
          <w:bCs/>
          <w:lang w:eastAsia="en-US"/>
        </w:rPr>
      </w:pPr>
      <w:r w:rsidRPr="00304E32">
        <w:rPr>
          <w:rFonts w:ascii="Arial" w:eastAsia="Calibri" w:hAnsi="Arial" w:cs="Arial"/>
          <w:lang w:eastAsia="en-US"/>
        </w:rPr>
        <w:t xml:space="preserve">Przyjmujący zobowiązany jest do przekazania Powierzającemu wykazu osób, </w:t>
      </w:r>
      <w:r w:rsidRPr="00304E32">
        <w:rPr>
          <w:rFonts w:ascii="Arial" w:eastAsia="Calibri" w:hAnsi="Arial" w:cs="Arial"/>
          <w:lang w:eastAsia="en-US"/>
        </w:rPr>
        <w:br/>
        <w:t>o których mowa w ust.5 , za każdym razem, gdy takie powierzenie przetwarzanie danych osobowych nastąpi na każde jej żądanie.</w:t>
      </w:r>
    </w:p>
    <w:p w14:paraId="113E6905" w14:textId="77777777" w:rsidR="00304E32" w:rsidRPr="00304E32" w:rsidRDefault="00304E32" w:rsidP="00D43EAB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jc w:val="both"/>
        <w:rPr>
          <w:rFonts w:ascii="Arial" w:eastAsia="Calibri" w:hAnsi="Arial" w:cs="Arial"/>
          <w:bCs/>
          <w:lang w:eastAsia="en-US"/>
        </w:rPr>
      </w:pPr>
      <w:r w:rsidRPr="00304E32">
        <w:rPr>
          <w:rFonts w:ascii="Arial" w:eastAsia="Calibri" w:hAnsi="Arial" w:cs="Arial"/>
          <w:lang w:eastAsia="en-US"/>
        </w:rPr>
        <w:t xml:space="preserve">Przyjmujący zobowiązany jest prowadzić rejestr wszystkich kategorii czynności przetwarzania, o którym mowa w art. 30 ust. 2 RODO. </w:t>
      </w:r>
    </w:p>
    <w:p w14:paraId="224F9898" w14:textId="5FA5D69B" w:rsidR="00304E32" w:rsidRPr="00D63190" w:rsidRDefault="00304E32" w:rsidP="00D63190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jc w:val="both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lang w:eastAsia="en-US"/>
        </w:rPr>
        <w:t xml:space="preserve">Przyjmujący ponosi odpowiedzialność, tak wobec osób trzecich, jak i wobec </w:t>
      </w:r>
      <w:r w:rsidR="008E5439">
        <w:rPr>
          <w:rFonts w:ascii="Arial" w:eastAsia="Calibri" w:hAnsi="Arial" w:cs="Arial"/>
          <w:lang w:eastAsia="en-US"/>
        </w:rPr>
        <w:t>Powiatu Prudnickiego</w:t>
      </w:r>
      <w:r w:rsidRPr="00304E32">
        <w:rPr>
          <w:rFonts w:ascii="Arial" w:eastAsia="Calibri" w:hAnsi="Arial" w:cs="Arial"/>
          <w:lang w:eastAsia="en-US"/>
        </w:rPr>
        <w:t xml:space="preserve">, za szkody powstałe w związku z nieprzestrzeganiem RODO, przepisów prawa powszechnie obowiązującego dotyczącego ochrony danych </w:t>
      </w:r>
      <w:r w:rsidRPr="00304E32">
        <w:rPr>
          <w:rFonts w:ascii="Arial" w:eastAsia="Calibri" w:hAnsi="Arial" w:cs="Arial"/>
          <w:lang w:eastAsia="en-US"/>
        </w:rPr>
        <w:lastRenderedPageBreak/>
        <w:t xml:space="preserve">osobowych </w:t>
      </w:r>
      <w:r w:rsidRPr="00D63190">
        <w:rPr>
          <w:rFonts w:ascii="Arial" w:eastAsia="Calibri" w:hAnsi="Arial" w:cs="Arial"/>
          <w:lang w:eastAsia="en-US"/>
        </w:rPr>
        <w:t>oraz za przetwarzanie powierzonych do przetwarzania danych osobowych niezgodnie z umową powierzenia przetwarzania danych osobowych.</w:t>
      </w:r>
    </w:p>
    <w:p w14:paraId="629DC666" w14:textId="77777777" w:rsidR="00304E32" w:rsidRPr="00304E32" w:rsidRDefault="00304E32" w:rsidP="00D43EAB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jc w:val="both"/>
        <w:rPr>
          <w:rFonts w:ascii="Arial" w:eastAsia="Calibri" w:hAnsi="Arial" w:cs="Arial"/>
          <w:bCs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Przyjmujący zobowiązany jest do podjęcia wszelkich kroków służących zachowaniu poufności danych osobowych przetwarzanych przez mające do nich dostęp osoby upoważnione do przetwarzania danych osobowych.</w:t>
      </w:r>
    </w:p>
    <w:p w14:paraId="59D12652" w14:textId="77777777" w:rsidR="00304E32" w:rsidRPr="00304E32" w:rsidRDefault="00304E32" w:rsidP="00D43EAB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jc w:val="both"/>
        <w:rPr>
          <w:rFonts w:ascii="Arial" w:eastAsia="Calibri" w:hAnsi="Arial" w:cs="Arial"/>
          <w:bCs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Przyjmujący niezwłocznie informuje Instytucję Powierzającego o:</w:t>
      </w:r>
    </w:p>
    <w:p w14:paraId="47B80DE0" w14:textId="1E579A2F" w:rsidR="00304E32" w:rsidRPr="00304E32" w:rsidRDefault="00304E32" w:rsidP="00D43EAB">
      <w:pPr>
        <w:widowControl w:val="0"/>
        <w:numPr>
          <w:ilvl w:val="1"/>
          <w:numId w:val="27"/>
        </w:numPr>
        <w:tabs>
          <w:tab w:val="left" w:pos="1134"/>
        </w:tabs>
        <w:suppressAutoHyphens w:val="0"/>
        <w:autoSpaceDE w:val="0"/>
        <w:autoSpaceDN w:val="0"/>
        <w:spacing w:before="240" w:after="240" w:line="360" w:lineRule="auto"/>
        <w:ind w:left="1134" w:right="-38" w:hanging="567"/>
        <w:jc w:val="both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lang w:eastAsia="en-US"/>
        </w:rPr>
        <w:t xml:space="preserve">wszelkich przypadkach naruszenia tajemnicy danych osobowych lub </w:t>
      </w:r>
      <w:r w:rsidR="00D43EAB">
        <w:rPr>
          <w:rFonts w:ascii="Arial" w:eastAsia="Calibri" w:hAnsi="Arial" w:cs="Arial"/>
          <w:lang w:eastAsia="en-US"/>
        </w:rPr>
        <w:br/>
      </w:r>
      <w:r w:rsidRPr="00304E32">
        <w:rPr>
          <w:rFonts w:ascii="Arial" w:eastAsia="Calibri" w:hAnsi="Arial" w:cs="Arial"/>
          <w:lang w:eastAsia="en-US"/>
        </w:rPr>
        <w:t>o ich niewłaściwym użyciu oraz naruszeniu obowiązków dotyczących ochrony powierzonych do przetwarzania danych osobowych, z zastrzeżeniem ust. 15;</w:t>
      </w:r>
    </w:p>
    <w:p w14:paraId="7AF92E67" w14:textId="77777777" w:rsidR="00304E32" w:rsidRPr="00304E32" w:rsidRDefault="00304E32" w:rsidP="00D43EAB">
      <w:pPr>
        <w:widowControl w:val="0"/>
        <w:numPr>
          <w:ilvl w:val="1"/>
          <w:numId w:val="27"/>
        </w:numPr>
        <w:tabs>
          <w:tab w:val="left" w:pos="1134"/>
          <w:tab w:val="left" w:pos="1954"/>
        </w:tabs>
        <w:suppressAutoHyphens w:val="0"/>
        <w:autoSpaceDE w:val="0"/>
        <w:autoSpaceDN w:val="0"/>
        <w:spacing w:before="240" w:after="240" w:line="360" w:lineRule="auto"/>
        <w:ind w:left="1276" w:right="-38" w:hanging="567"/>
        <w:jc w:val="both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wszelkich czynnościach z własnym udziałem w sprawach dotyczących ochrony danych osobowych prowadzonych w szczególności przed Prezesem Urzędu Ochrony Danych Osobowych, Europejskim Inspektoratem Ochrony Danych Osobowych; urzędami państwowymi, policją lub przed sądem;</w:t>
      </w:r>
    </w:p>
    <w:p w14:paraId="44761210" w14:textId="77777777" w:rsidR="00304E32" w:rsidRPr="00304E32" w:rsidRDefault="00304E32" w:rsidP="00D43EAB">
      <w:pPr>
        <w:widowControl w:val="0"/>
        <w:numPr>
          <w:ilvl w:val="1"/>
          <w:numId w:val="27"/>
        </w:numPr>
        <w:tabs>
          <w:tab w:val="left" w:pos="1134"/>
          <w:tab w:val="left" w:pos="1954"/>
        </w:tabs>
        <w:suppressAutoHyphens w:val="0"/>
        <w:autoSpaceDE w:val="0"/>
        <w:autoSpaceDN w:val="0"/>
        <w:spacing w:before="240" w:after="240" w:line="360" w:lineRule="auto"/>
        <w:ind w:left="1276" w:right="-38" w:hanging="567"/>
        <w:jc w:val="both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wynikach kontroli prowadzonych przez podmioty uprawnione w zakresie przetwarzania danych osobowych wraz z informacją na temat zastosowania się do wydanych zaleceń, o których mowa w ust. 20.</w:t>
      </w:r>
    </w:p>
    <w:p w14:paraId="009FD857" w14:textId="0D93A5C7" w:rsidR="00304E32" w:rsidRPr="00304E32" w:rsidRDefault="00304E32" w:rsidP="00D43EAB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Calibri" w:hAnsi="Arial" w:cs="Arial"/>
          <w:lang w:eastAsia="en-US"/>
        </w:rPr>
      </w:pPr>
      <w:r w:rsidRPr="00304E32">
        <w:rPr>
          <w:rFonts w:ascii="Arial" w:hAnsi="Arial" w:cs="Arial"/>
          <w:lang w:eastAsia="pl-PL"/>
        </w:rPr>
        <w:t xml:space="preserve"> Przyjmujący, bez zbędnej zwłoki, nie później jednak niż w ciągu 24 godzin </w:t>
      </w:r>
      <w:r w:rsidR="00D43EAB">
        <w:rPr>
          <w:rFonts w:ascii="Arial" w:hAnsi="Arial" w:cs="Arial"/>
          <w:lang w:eastAsia="pl-PL"/>
        </w:rPr>
        <w:br/>
      </w:r>
      <w:r w:rsidRPr="00304E32">
        <w:rPr>
          <w:rFonts w:ascii="Arial" w:hAnsi="Arial" w:cs="Arial"/>
          <w:lang w:eastAsia="pl-PL"/>
        </w:rPr>
        <w:t xml:space="preserve">po stwierdzeniu naruszenia, zgłosi Instytucji Powierzającego każde naruszenie ochrony danych osobowych. Zgłoszenie powinno oprócz elementów określonych </w:t>
      </w:r>
      <w:r w:rsidR="00D43EAB">
        <w:rPr>
          <w:rFonts w:ascii="Arial" w:hAnsi="Arial" w:cs="Arial"/>
          <w:lang w:eastAsia="pl-PL"/>
        </w:rPr>
        <w:br/>
      </w:r>
      <w:r w:rsidRPr="00304E32">
        <w:rPr>
          <w:rFonts w:ascii="Arial" w:hAnsi="Arial" w:cs="Arial"/>
          <w:lang w:eastAsia="pl-PL"/>
        </w:rPr>
        <w:t xml:space="preserve">w art. 33 ust. 3 RODO zawierać informacje umożliwiające Powierzającemu określenie, czy naruszenie skutkuje wysokim ryzykiem naruszenia praw </w:t>
      </w:r>
      <w:r w:rsidR="00D43EAB">
        <w:rPr>
          <w:rFonts w:ascii="Arial" w:hAnsi="Arial" w:cs="Arial"/>
          <w:lang w:eastAsia="pl-PL"/>
        </w:rPr>
        <w:br/>
      </w:r>
      <w:r w:rsidRPr="00304E32">
        <w:rPr>
          <w:rFonts w:ascii="Arial" w:hAnsi="Arial" w:cs="Arial"/>
          <w:lang w:eastAsia="pl-PL"/>
        </w:rPr>
        <w:t>lub wolności osób fizycznych. Jeżeli informacji, o których mowa w art. 33 ust. 3 RODO nie da się udzielić w tym samym czasie, Przyjmujący może ich udzielać sukcesywnie bez zbędnej zwłoki.</w:t>
      </w:r>
    </w:p>
    <w:p w14:paraId="0F3B43FF" w14:textId="2EF524DB" w:rsidR="00304E32" w:rsidRPr="00D43EAB" w:rsidRDefault="00304E32" w:rsidP="00D43EAB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before="240" w:after="240" w:line="360" w:lineRule="auto"/>
        <w:ind w:hanging="720"/>
        <w:jc w:val="both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 xml:space="preserve">Przyjmujący zobowiązuje się do udzielenia </w:t>
      </w:r>
      <w:r w:rsidR="008E5439">
        <w:rPr>
          <w:rFonts w:ascii="Arial" w:hAnsi="Arial" w:cs="Arial"/>
          <w:lang w:eastAsia="pl-PL"/>
        </w:rPr>
        <w:t>Powiatu Prudnickiemu</w:t>
      </w:r>
      <w:r w:rsidRPr="00304E32">
        <w:rPr>
          <w:rFonts w:ascii="Arial" w:hAnsi="Arial" w:cs="Arial"/>
          <w:lang w:eastAsia="pl-PL"/>
        </w:rPr>
        <w:t xml:space="preserve">, na każde  żądanie, informacji na temat przetwarzania danych osobowych, o których mowa </w:t>
      </w:r>
      <w:r w:rsidR="00D43EAB">
        <w:rPr>
          <w:rFonts w:ascii="Arial" w:hAnsi="Arial" w:cs="Arial"/>
          <w:lang w:eastAsia="pl-PL"/>
        </w:rPr>
        <w:br/>
      </w:r>
      <w:r w:rsidRPr="00D43EAB">
        <w:rPr>
          <w:rFonts w:ascii="Arial" w:hAnsi="Arial" w:cs="Arial"/>
          <w:lang w:eastAsia="pl-PL"/>
        </w:rPr>
        <w:t xml:space="preserve">w niniejszej umowie, a w szczególności niezwłocznego przekazywania informacji </w:t>
      </w:r>
      <w:r w:rsidR="00D43EAB">
        <w:rPr>
          <w:rFonts w:ascii="Arial" w:hAnsi="Arial" w:cs="Arial"/>
          <w:lang w:eastAsia="pl-PL"/>
        </w:rPr>
        <w:br/>
      </w:r>
      <w:r w:rsidRPr="00D43EAB">
        <w:rPr>
          <w:rFonts w:ascii="Arial" w:hAnsi="Arial" w:cs="Arial"/>
          <w:lang w:eastAsia="pl-PL"/>
        </w:rPr>
        <w:t>o każdym przypadku naruszenia przez niego i jego pracowników obowiązków dotyczących ochrony danych osobowych.</w:t>
      </w:r>
    </w:p>
    <w:p w14:paraId="6FAC3E90" w14:textId="3B4BC58E" w:rsidR="00304E32" w:rsidRPr="00304E32" w:rsidRDefault="00304E32" w:rsidP="00D43EAB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before="240" w:after="240" w:line="360" w:lineRule="auto"/>
        <w:ind w:hanging="720"/>
        <w:jc w:val="both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lastRenderedPageBreak/>
        <w:t xml:space="preserve">Przyjmujący umożliwi </w:t>
      </w:r>
      <w:r w:rsidR="008E5439">
        <w:rPr>
          <w:rFonts w:ascii="Arial" w:hAnsi="Arial" w:cs="Arial"/>
          <w:lang w:eastAsia="pl-PL"/>
        </w:rPr>
        <w:t>Powiatu Prudnickiemu</w:t>
      </w:r>
      <w:r w:rsidRPr="00304E32">
        <w:rPr>
          <w:rFonts w:ascii="Arial" w:hAnsi="Arial" w:cs="Arial"/>
          <w:lang w:eastAsia="pl-PL"/>
        </w:rPr>
        <w:t>, Powierzającemu lub podmiotom przez nie upoważnionym, w miejscach, w których są przetwarzane powierzone dane osobowe, dokonanie kontroli zgodności przetwarzania powierzonych danych osobowych z Rozporządzeniem Parlamentu Europejskiego i Rady (UE) 2016/679, ustawą o ochronie danych osobowych oraz z Decyzją.</w:t>
      </w:r>
      <w:r w:rsidRPr="00304E32">
        <w:rPr>
          <w:rFonts w:ascii="Arial" w:hAnsi="Arial" w:cs="Arial"/>
          <w:bCs/>
          <w:lang w:eastAsia="pl-PL"/>
        </w:rPr>
        <w:t xml:space="preserve"> Zawiadomienie o zamiarze przeprowadzenia kontroli powinno być przekazane podmiotowi kontrolowanemu co najmniej 5 dni przed rozpoczęciem kontroli</w:t>
      </w:r>
      <w:r w:rsidRPr="00304E32">
        <w:rPr>
          <w:rFonts w:ascii="Arial" w:hAnsi="Arial" w:cs="Arial"/>
          <w:lang w:eastAsia="pl-PL"/>
        </w:rPr>
        <w:t>.</w:t>
      </w:r>
    </w:p>
    <w:p w14:paraId="3DE9171B" w14:textId="4560E9FD" w:rsidR="00304E32" w:rsidRPr="00304E32" w:rsidRDefault="00304E32" w:rsidP="00D43EAB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before="240" w:after="240" w:line="360" w:lineRule="auto"/>
        <w:ind w:left="709" w:hanging="709"/>
        <w:jc w:val="both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 xml:space="preserve">W przypadku powzięcia przez </w:t>
      </w:r>
      <w:r w:rsidR="008E5439">
        <w:rPr>
          <w:rFonts w:ascii="Arial" w:hAnsi="Arial" w:cs="Arial"/>
          <w:lang w:eastAsia="pl-PL"/>
        </w:rPr>
        <w:t xml:space="preserve">Powiat Prudnicki </w:t>
      </w:r>
      <w:r w:rsidRPr="00304E32">
        <w:rPr>
          <w:rFonts w:ascii="Arial" w:hAnsi="Arial" w:cs="Arial"/>
          <w:lang w:eastAsia="pl-PL"/>
        </w:rPr>
        <w:t xml:space="preserve">wiadomości o rażącym naruszeniu przez Przyjmującego obowiązków wynikających z Rozporządzenia Parlamentu Europejskiego i Rady (UE) 2016/679, ustawy o ochronie danych osobowych Przyjmujący umożliwi </w:t>
      </w:r>
      <w:r w:rsidR="008E5439">
        <w:rPr>
          <w:rFonts w:ascii="Arial" w:hAnsi="Arial" w:cs="Arial"/>
          <w:lang w:eastAsia="pl-PL"/>
        </w:rPr>
        <w:t>Powiatowi Prudnickiemu</w:t>
      </w:r>
      <w:r w:rsidRPr="00304E32">
        <w:rPr>
          <w:rFonts w:ascii="Arial" w:hAnsi="Arial" w:cs="Arial"/>
          <w:lang w:eastAsia="pl-PL"/>
        </w:rPr>
        <w:t xml:space="preserve"> lub podmiotom przez nie upoważnionym dokonanie niezapowiedzianej kontroli lub audytu, w celu, o którym mowa w ust.  15.</w:t>
      </w:r>
    </w:p>
    <w:p w14:paraId="3228418C" w14:textId="7B5ACED3" w:rsidR="00304E32" w:rsidRPr="00304E32" w:rsidRDefault="00304E32" w:rsidP="00D43EAB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before="240" w:after="240" w:line="360" w:lineRule="auto"/>
        <w:ind w:hanging="720"/>
        <w:jc w:val="both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iCs/>
          <w:lang w:eastAsia="pl-PL"/>
        </w:rPr>
        <w:t xml:space="preserve">Kontrolerzy </w:t>
      </w:r>
      <w:r w:rsidR="008E5439">
        <w:rPr>
          <w:rFonts w:ascii="Arial" w:hAnsi="Arial" w:cs="Arial"/>
          <w:lang w:eastAsia="pl-PL"/>
        </w:rPr>
        <w:t>Powiatu Prudnickiego</w:t>
      </w:r>
      <w:r w:rsidRPr="00304E32">
        <w:rPr>
          <w:rFonts w:ascii="Arial" w:hAnsi="Arial" w:cs="Arial"/>
          <w:lang w:eastAsia="pl-PL"/>
        </w:rPr>
        <w:t xml:space="preserve"> </w:t>
      </w:r>
      <w:r w:rsidRPr="00304E32">
        <w:rPr>
          <w:rFonts w:ascii="Arial" w:hAnsi="Arial" w:cs="Arial"/>
          <w:iCs/>
          <w:lang w:eastAsia="pl-PL"/>
        </w:rPr>
        <w:t>lub podmiotów przez nich upoważnionych, mają w szczególności prawo:</w:t>
      </w:r>
    </w:p>
    <w:p w14:paraId="4D67706D" w14:textId="65BD772D" w:rsidR="00304E32" w:rsidRPr="00304E32" w:rsidRDefault="00304E32" w:rsidP="00D43EAB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wstępu, w godzinach pracy Przyjmującego, za okazaniem imiennego upoważnienia, do pomieszczenia, w którym jest zlokalizowany zbiór powierzonych do przetwarzania danych osobowych oraz pomieszczenia, w którym są przetwarzane powierzone dane osobowe i przeprowadzenia niezbędnych badań lub innych czynności kontrolnych w celu oceny zgodności przetwarzania danych osobowych z Rozporządzeniem Parlamentu Europejskiego i Rady (UE) 2016/679 oraz ustawą o ochronie danych osobowych;</w:t>
      </w:r>
    </w:p>
    <w:p w14:paraId="1450D3E7" w14:textId="77777777" w:rsidR="00304E32" w:rsidRPr="00304E32" w:rsidRDefault="00304E32" w:rsidP="00D43EAB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żądać złożenia pisemnych lub ustnych wyjaśnień przez pracowników w zakresie niezbędnym do ustalenia stanu faktycznego;</w:t>
      </w:r>
    </w:p>
    <w:p w14:paraId="7BDDF146" w14:textId="77777777" w:rsidR="00304E32" w:rsidRPr="00304E32" w:rsidRDefault="00304E32" w:rsidP="00D43EAB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wglądu do wszelkich dokumentów i wszelkich danych mających bezpośredni związek z przedmiotem kontroli oraz sporządzania ich kopii;</w:t>
      </w:r>
    </w:p>
    <w:p w14:paraId="0C7DF8A7" w14:textId="77777777" w:rsidR="00304E32" w:rsidRPr="00304E32" w:rsidRDefault="00304E32" w:rsidP="00D43EAB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przeprowadzania oględzin urządzeń, nośników oraz systemu informatycznego służącego do przetwarzania danych osobowych.</w:t>
      </w:r>
    </w:p>
    <w:p w14:paraId="57B8D9A3" w14:textId="7AF4A52D" w:rsidR="00304E32" w:rsidRPr="00304E32" w:rsidRDefault="00304E32" w:rsidP="00D43EAB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before="240" w:after="240" w:line="360" w:lineRule="auto"/>
        <w:ind w:hanging="720"/>
        <w:jc w:val="both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lastRenderedPageBreak/>
        <w:t xml:space="preserve">Przyjmujący zobowiązuje się zastosować zalecenia dotyczące poprawy jakości zabezpieczenia danych osobowych oraz sposobu ich przetwarzania sporządzonych w wyniku kontroli przeprowadzonych </w:t>
      </w:r>
      <w:r w:rsidR="008E5439">
        <w:rPr>
          <w:rFonts w:ascii="Arial" w:hAnsi="Arial" w:cs="Arial"/>
          <w:lang w:eastAsia="pl-PL"/>
        </w:rPr>
        <w:t>przez Powiat Prudnicki</w:t>
      </w:r>
      <w:r w:rsidRPr="00304E32">
        <w:rPr>
          <w:rFonts w:ascii="Arial" w:hAnsi="Arial" w:cs="Arial"/>
          <w:lang w:eastAsia="pl-PL"/>
        </w:rPr>
        <w:t xml:space="preserve"> lub przez podmioty przez nie</w:t>
      </w:r>
      <w:r w:rsidR="00FA111B">
        <w:rPr>
          <w:rFonts w:ascii="Arial" w:hAnsi="Arial" w:cs="Arial"/>
          <w:lang w:eastAsia="pl-PL"/>
        </w:rPr>
        <w:t>go</w:t>
      </w:r>
      <w:r w:rsidRPr="00304E32">
        <w:rPr>
          <w:rFonts w:ascii="Arial" w:hAnsi="Arial" w:cs="Arial"/>
          <w:lang w:eastAsia="pl-PL"/>
        </w:rPr>
        <w:t xml:space="preserve"> upoważnione albo przez inne instytucje upoważnione do kontroli na podstawie odrębnych przepisów.</w:t>
      </w:r>
    </w:p>
    <w:p w14:paraId="69821A2E" w14:textId="77777777" w:rsidR="00304E32" w:rsidRPr="00304E32" w:rsidRDefault="00304E32" w:rsidP="00D43EAB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before="240" w:after="240" w:line="360" w:lineRule="auto"/>
        <w:ind w:left="709" w:hanging="709"/>
        <w:jc w:val="both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 xml:space="preserve">Przyjmujący oświadcza, że dysponuje środkami technicznymi i organizacyjnymi zgodnie z Rozporządzeniem Parlamentu Europejskiego i Rady (UE) 2016/679 oraz ustawą o ochronie danych osobowych, które umożliwiają prawidłowe przetwarzanie danych osobowych powierzonych przez Powierzającego </w:t>
      </w:r>
      <w:r>
        <w:rPr>
          <w:rFonts w:ascii="Arial" w:hAnsi="Arial" w:cs="Arial"/>
          <w:lang w:eastAsia="pl-PL"/>
        </w:rPr>
        <w:br/>
      </w:r>
      <w:r w:rsidRPr="00304E32">
        <w:rPr>
          <w:rFonts w:ascii="Arial" w:hAnsi="Arial" w:cs="Arial"/>
          <w:lang w:eastAsia="pl-PL"/>
        </w:rPr>
        <w:t>w zakresie przewidzianym Umową.</w:t>
      </w:r>
    </w:p>
    <w:p w14:paraId="3F3339FE" w14:textId="77777777" w:rsidR="00304E32" w:rsidRPr="00304E32" w:rsidRDefault="00304E32" w:rsidP="00D43EAB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before="240" w:after="240" w:line="360" w:lineRule="auto"/>
        <w:ind w:left="709" w:hanging="709"/>
        <w:jc w:val="both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Przed rozpoczęciem przetwarzania danych osobowych Przyjmujący zobowiązany jest przygotować dokumentację opisującą sposób przetwarzania danych osobowych oraz środki techniczne i organizacyjne zapewniające ochronę przetwarzanych danych osobowych, w tym w szczególności politykę bezpieczeństwa oraz instrukcję zarządzania systemem informatycznym służącym do przetwarzania danych osobowych.</w:t>
      </w:r>
    </w:p>
    <w:p w14:paraId="2B44929A" w14:textId="77777777" w:rsidR="00304E32" w:rsidRPr="00304E32" w:rsidRDefault="00304E32" w:rsidP="00D43EAB">
      <w:pPr>
        <w:suppressAutoHyphens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bCs/>
          <w:lang w:eastAsia="pl-PL"/>
        </w:rPr>
      </w:pPr>
      <w:r w:rsidRPr="00304E32">
        <w:rPr>
          <w:rFonts w:ascii="Arial" w:hAnsi="Arial" w:cs="Arial"/>
          <w:b/>
          <w:bCs/>
          <w:lang w:eastAsia="pl-PL"/>
        </w:rPr>
        <w:t>§ 3</w:t>
      </w:r>
    </w:p>
    <w:p w14:paraId="00B8E2CF" w14:textId="667E070D" w:rsidR="00304E32" w:rsidRPr="00304E32" w:rsidRDefault="00304E32" w:rsidP="00D43EAB">
      <w:pPr>
        <w:suppressAutoHyphens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Calibri" w:hAnsi="Arial" w:cs="Arial"/>
          <w:lang w:eastAsia="pl-PL"/>
        </w:rPr>
      </w:pPr>
      <w:r w:rsidRPr="00304E32">
        <w:rPr>
          <w:rFonts w:ascii="Arial" w:eastAsia="Calibri" w:hAnsi="Arial" w:cs="Arial"/>
          <w:lang w:eastAsia="pl-PL"/>
        </w:rPr>
        <w:t xml:space="preserve">Dane powierzane Przyjmującemu nie mogą być wykorzystane przez niego w inny sposób niż w celu opisanym w niniejszej umowie, w szczególności nie mogą być przekazane </w:t>
      </w:r>
      <w:r w:rsidR="00D63190">
        <w:rPr>
          <w:rFonts w:ascii="Arial" w:eastAsia="Calibri" w:hAnsi="Arial" w:cs="Arial"/>
          <w:lang w:eastAsia="pl-PL"/>
        </w:rPr>
        <w:br/>
      </w:r>
      <w:r w:rsidRPr="00304E32">
        <w:rPr>
          <w:rFonts w:ascii="Arial" w:eastAsia="Calibri" w:hAnsi="Arial" w:cs="Arial"/>
          <w:lang w:eastAsia="pl-PL"/>
        </w:rPr>
        <w:t>lub udostępnione jakiemukolwiek innemu podmiotowi. Przyjmujący zobowiązany jest ponadto do nieujawniania i nieprzetwarzania danych w innym celu niż opisany w niniejszej umowie, również po jej zakończeniu.</w:t>
      </w:r>
    </w:p>
    <w:p w14:paraId="4FE1CFE7" w14:textId="77777777" w:rsidR="00304E32" w:rsidRPr="00304E32" w:rsidRDefault="00304E32" w:rsidP="00D43EAB">
      <w:pPr>
        <w:suppressAutoHyphens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bCs/>
          <w:lang w:eastAsia="pl-PL"/>
        </w:rPr>
      </w:pPr>
      <w:r w:rsidRPr="00304E32">
        <w:rPr>
          <w:rFonts w:ascii="Arial" w:hAnsi="Arial" w:cs="Arial"/>
          <w:b/>
          <w:bCs/>
          <w:lang w:eastAsia="pl-PL"/>
        </w:rPr>
        <w:t>§ 4</w:t>
      </w:r>
    </w:p>
    <w:p w14:paraId="24F1AD4F" w14:textId="77777777" w:rsidR="00304E32" w:rsidRPr="00304E32" w:rsidRDefault="00304E32" w:rsidP="00D43EAB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Przyjmujący zakończy przetwarzanie danych w momencie zakończenia świadczenia usług, określonych w § 1.</w:t>
      </w:r>
    </w:p>
    <w:p w14:paraId="66926D37" w14:textId="77777777" w:rsidR="00304E32" w:rsidRPr="00304E32" w:rsidRDefault="00304E32" w:rsidP="00D43EAB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Przyjmujący zakończy przetwarzanie danych z chwilą /rozwiązania niniejszej umowy, jeżeli nastąpi to wcześniej niż w ust. 1.</w:t>
      </w:r>
    </w:p>
    <w:p w14:paraId="1A74B5B1" w14:textId="77777777" w:rsidR="00304E32" w:rsidRPr="00304E32" w:rsidRDefault="00304E32" w:rsidP="00D43EAB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Przyjmujący zobowiązuje się do trwałego usunięcia powierzonych mu danych osobowych po wygaśnięciu niniejszej umowy.</w:t>
      </w:r>
    </w:p>
    <w:p w14:paraId="0A6B118F" w14:textId="77777777" w:rsidR="00304E32" w:rsidRPr="00304E32" w:rsidRDefault="00304E32" w:rsidP="00D43EAB">
      <w:pPr>
        <w:suppressAutoHyphens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bCs/>
          <w:lang w:eastAsia="pl-PL"/>
        </w:rPr>
      </w:pPr>
      <w:r w:rsidRPr="00304E32">
        <w:rPr>
          <w:rFonts w:ascii="Arial" w:hAnsi="Arial" w:cs="Arial"/>
          <w:b/>
          <w:bCs/>
          <w:lang w:eastAsia="pl-PL"/>
        </w:rPr>
        <w:lastRenderedPageBreak/>
        <w:t>§ 5</w:t>
      </w:r>
    </w:p>
    <w:p w14:paraId="488D4EA6" w14:textId="77777777" w:rsidR="00304E32" w:rsidRPr="00304E32" w:rsidRDefault="00304E32" w:rsidP="00D43EAB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 xml:space="preserve">W przypadku nałożenia na Powierzającego prawomocnej kary zgodnie </w:t>
      </w:r>
      <w:r w:rsidRPr="00304E32">
        <w:rPr>
          <w:rFonts w:ascii="Arial" w:hAnsi="Arial" w:cs="Arial"/>
          <w:lang w:eastAsia="pl-PL"/>
        </w:rPr>
        <w:br/>
        <w:t xml:space="preserve">z Rozporządzeniem Parlamentu Europejskiego i Rady (UE) 2016/679 oraz ustawą </w:t>
      </w:r>
      <w:r>
        <w:rPr>
          <w:rFonts w:ascii="Arial" w:hAnsi="Arial" w:cs="Arial"/>
          <w:lang w:eastAsia="pl-PL"/>
        </w:rPr>
        <w:br/>
      </w:r>
      <w:r w:rsidRPr="00304E32">
        <w:rPr>
          <w:rFonts w:ascii="Arial" w:hAnsi="Arial" w:cs="Arial"/>
          <w:lang w:eastAsia="pl-PL"/>
        </w:rPr>
        <w:t xml:space="preserve">o ochronie danych osobowych za niezgodne z prawem przetwarzanie danych osobowych przez Przyjmującego, Przyjmujący poniesie wobec Powierzającego odpowiedzialność w wysokości 100% kary nałożonej na Powierzającego, </w:t>
      </w:r>
      <w:r>
        <w:rPr>
          <w:rFonts w:ascii="Arial" w:hAnsi="Arial" w:cs="Arial"/>
          <w:lang w:eastAsia="pl-PL"/>
        </w:rPr>
        <w:br/>
      </w:r>
      <w:r w:rsidRPr="00304E32">
        <w:rPr>
          <w:rFonts w:ascii="Arial" w:hAnsi="Arial" w:cs="Arial"/>
          <w:lang w:eastAsia="pl-PL"/>
        </w:rPr>
        <w:t>z zastrzeżeniem zastosowania uregulowań wynikających z  ust. 2.</w:t>
      </w:r>
    </w:p>
    <w:p w14:paraId="49D62942" w14:textId="4E351BF3" w:rsidR="009F4F5F" w:rsidRPr="00D63190" w:rsidRDefault="00304E32" w:rsidP="00D63190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 xml:space="preserve">Przyjmujący zobowiązuje się do pokrycia prawomocnych kar nałożonych </w:t>
      </w:r>
      <w:r w:rsidR="00D63190">
        <w:rPr>
          <w:rFonts w:ascii="Arial" w:hAnsi="Arial" w:cs="Arial"/>
          <w:lang w:eastAsia="pl-PL"/>
        </w:rPr>
        <w:br/>
      </w:r>
      <w:r w:rsidRPr="00D63190">
        <w:rPr>
          <w:rFonts w:ascii="Arial" w:hAnsi="Arial" w:cs="Arial"/>
          <w:lang w:eastAsia="pl-PL"/>
        </w:rPr>
        <w:t xml:space="preserve">na Powierzającego zgodnie z Rozporządzeniem Parlamentu Europejskiego i Rady (UE) 2016/679 oraz ustawą o ochronie danych osobowych, które wynikną wskutek zawinionego niewykonania lub nienależytego wykonania przez Przyjmującego zobowiązań określonych w niniejszej umowie, pod warunkiem, iż Powierzający niezwłocznie poinformuje Przyjmującego o wszczęciu przez kogokolwiek jakichkolwiek kroków zmierzających do nałożenia na Powierzającego kar związanych z realizacją niniejszej Umowy. W takim przypadku Powierzający umożliwi Przyjmującemu – w zakresie dopuszczonym przez prawo – bądź formalne przystąpienie do takiego postępowania jako podmiot posiadający interes prawny </w:t>
      </w:r>
      <w:r w:rsidRPr="00D63190">
        <w:rPr>
          <w:rFonts w:ascii="Arial" w:hAnsi="Arial" w:cs="Arial"/>
          <w:lang w:eastAsia="pl-PL"/>
        </w:rPr>
        <w:br/>
        <w:t xml:space="preserve">w jego zakończeniu, bądź monitorowanie takiego postępowania za zgodą, wiedzą </w:t>
      </w:r>
      <w:r w:rsidRPr="00D63190">
        <w:rPr>
          <w:rFonts w:ascii="Arial" w:hAnsi="Arial" w:cs="Arial"/>
          <w:lang w:eastAsia="pl-PL"/>
        </w:rPr>
        <w:br/>
        <w:t xml:space="preserve">i pomocą Powierzającego. Powyższe uregulowanie, warunkujące odpowiedzialność Przyjmującego względem Powierzającego, dotyczy także sytuacji, w których Powierzający, przed uprawomocnieniem się nałożonych na niego kar, o których mowa powyżej, podejmie z podmiotem nakładającym na niego te kary działania </w:t>
      </w:r>
      <w:r w:rsidRPr="00D63190">
        <w:rPr>
          <w:rFonts w:ascii="Arial" w:hAnsi="Arial" w:cs="Arial"/>
          <w:lang w:eastAsia="pl-PL"/>
        </w:rPr>
        <w:br/>
        <w:t>w celu zawarcia stosownej ugody lub porozumienia w zakresie ich uiszczenia.</w:t>
      </w:r>
    </w:p>
    <w:p w14:paraId="0ED3D722" w14:textId="77777777" w:rsidR="00304E32" w:rsidRPr="00304E32" w:rsidRDefault="00304E32" w:rsidP="00D43EAB">
      <w:pPr>
        <w:suppressAutoHyphens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bCs/>
          <w:lang w:eastAsia="pl-PL"/>
        </w:rPr>
      </w:pPr>
      <w:r w:rsidRPr="00304E32">
        <w:rPr>
          <w:rFonts w:ascii="Arial" w:hAnsi="Arial" w:cs="Arial"/>
          <w:b/>
          <w:bCs/>
          <w:lang w:eastAsia="pl-PL"/>
        </w:rPr>
        <w:t>§ 6</w:t>
      </w:r>
    </w:p>
    <w:p w14:paraId="6FF0DC56" w14:textId="77777777" w:rsidR="00304E32" w:rsidRPr="00304E32" w:rsidRDefault="00304E32" w:rsidP="00D43EAB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W sprawach nieuregulowanych postanowieniami Umowy mają zastosowanie przepisy kodeksu cywilnego oraz dotyczące ochrony danych osobowych.</w:t>
      </w:r>
    </w:p>
    <w:p w14:paraId="0641B6CC" w14:textId="77777777" w:rsidR="00304E32" w:rsidRPr="00304E32" w:rsidRDefault="00304E32" w:rsidP="00D43EAB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Wszelkie spory wynikające z realizacji Umowy będą rozstrzygane na drodze polubownej. W przypadku nierozstrzygnięcia przez Strony sporu na drodze polubownej, zostanie on poddany pod rozstrzygnięcie przez Sąd Powszechny, właściwy dla siedziby Powierzającego.</w:t>
      </w:r>
    </w:p>
    <w:p w14:paraId="220E64C9" w14:textId="77777777" w:rsidR="00304E32" w:rsidRPr="00304E32" w:rsidRDefault="00304E32" w:rsidP="00D43EAB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lastRenderedPageBreak/>
        <w:t>Wszelkie zmiany niniejszej Umowy wymagają formy pisemnej pod rygorem nieważności.</w:t>
      </w:r>
    </w:p>
    <w:p w14:paraId="1D3D4119" w14:textId="05CC7B13" w:rsidR="00304E32" w:rsidRPr="00D63190" w:rsidRDefault="00304E32" w:rsidP="00D63190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 xml:space="preserve">Umowę sporządzono w dwóch jednobrzmiących egzemplarzach po jednym </w:t>
      </w:r>
      <w:r w:rsidR="00D63190">
        <w:rPr>
          <w:rFonts w:ascii="Arial" w:hAnsi="Arial" w:cs="Arial"/>
          <w:lang w:eastAsia="pl-PL"/>
        </w:rPr>
        <w:br/>
      </w:r>
      <w:r w:rsidRPr="00D63190">
        <w:rPr>
          <w:rFonts w:ascii="Arial" w:hAnsi="Arial" w:cs="Arial"/>
          <w:lang w:eastAsia="pl-PL"/>
        </w:rPr>
        <w:t>dla każdej ze Stron.</w:t>
      </w:r>
    </w:p>
    <w:p w14:paraId="51F719E6" w14:textId="77777777" w:rsidR="00304E32" w:rsidRPr="00304E32" w:rsidRDefault="00304E32" w:rsidP="00D43EAB">
      <w:pPr>
        <w:suppressAutoHyphens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bCs/>
          <w:lang w:eastAsia="pl-PL"/>
        </w:rPr>
      </w:pPr>
      <w:r w:rsidRPr="00304E32">
        <w:rPr>
          <w:rFonts w:ascii="Arial" w:hAnsi="Arial" w:cs="Arial"/>
          <w:b/>
          <w:bCs/>
          <w:lang w:eastAsia="pl-PL"/>
        </w:rPr>
        <w:t xml:space="preserve">Powierzający </w:t>
      </w:r>
      <w:r w:rsidRPr="00304E32">
        <w:rPr>
          <w:rFonts w:ascii="Arial" w:hAnsi="Arial" w:cs="Arial"/>
          <w:b/>
          <w:bCs/>
          <w:lang w:eastAsia="pl-PL"/>
        </w:rPr>
        <w:tab/>
      </w:r>
      <w:r w:rsidRPr="00304E32">
        <w:rPr>
          <w:rFonts w:ascii="Arial" w:hAnsi="Arial" w:cs="Arial"/>
          <w:b/>
          <w:bCs/>
          <w:lang w:eastAsia="pl-PL"/>
        </w:rPr>
        <w:tab/>
      </w:r>
      <w:r w:rsidRPr="00304E32">
        <w:rPr>
          <w:rFonts w:ascii="Arial" w:hAnsi="Arial" w:cs="Arial"/>
          <w:b/>
          <w:bCs/>
          <w:lang w:eastAsia="pl-PL"/>
        </w:rPr>
        <w:tab/>
      </w:r>
      <w:r w:rsidRPr="00304E32">
        <w:rPr>
          <w:rFonts w:ascii="Arial" w:hAnsi="Arial" w:cs="Arial"/>
          <w:b/>
          <w:bCs/>
          <w:lang w:eastAsia="pl-PL"/>
        </w:rPr>
        <w:tab/>
      </w:r>
      <w:r w:rsidRPr="00304E32">
        <w:rPr>
          <w:rFonts w:ascii="Arial" w:hAnsi="Arial" w:cs="Arial"/>
          <w:b/>
          <w:bCs/>
          <w:lang w:eastAsia="pl-PL"/>
        </w:rPr>
        <w:tab/>
        <w:t>Przyjmujący</w:t>
      </w:r>
    </w:p>
    <w:p w14:paraId="0FA960C7" w14:textId="3A7BA6E3" w:rsidR="00304E32" w:rsidRPr="00304E32" w:rsidRDefault="00304E32" w:rsidP="00D43EAB">
      <w:pPr>
        <w:suppressAutoHyphens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iCs/>
          <w:lang w:eastAsia="pl-PL"/>
        </w:rPr>
      </w:pPr>
      <w:r>
        <w:rPr>
          <w:rFonts w:ascii="Arial" w:hAnsi="Arial" w:cs="Arial"/>
          <w:b/>
          <w:bCs/>
          <w:lang w:eastAsia="pl-PL"/>
        </w:rPr>
        <w:br w:type="page"/>
      </w:r>
    </w:p>
    <w:p w14:paraId="42287D60" w14:textId="17C3DE9C" w:rsidR="00304E32" w:rsidRPr="00551094" w:rsidRDefault="00304E32" w:rsidP="00551094">
      <w:pPr>
        <w:suppressAutoHyphens w:val="0"/>
        <w:spacing w:before="240" w:after="240" w:line="360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304E32">
        <w:rPr>
          <w:rFonts w:ascii="Arial" w:eastAsia="Calibri" w:hAnsi="Arial" w:cs="Arial"/>
          <w:b/>
          <w:bCs/>
          <w:lang w:eastAsia="en-US"/>
        </w:rPr>
        <w:lastRenderedPageBreak/>
        <w:t>UPOWAŻNIENIE</w:t>
      </w:r>
      <w:r w:rsidRPr="00304E32">
        <w:rPr>
          <w:rFonts w:ascii="Arial" w:eastAsia="Calibri" w:hAnsi="Arial" w:cs="Arial"/>
          <w:b/>
          <w:bCs/>
          <w:spacing w:val="-11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bCs/>
          <w:lang w:eastAsia="en-US"/>
        </w:rPr>
        <w:t>Nr</w:t>
      </w:r>
      <w:r w:rsidRPr="00304E32">
        <w:rPr>
          <w:rFonts w:ascii="Arial" w:eastAsia="Calibri" w:hAnsi="Arial" w:cs="Arial"/>
          <w:b/>
          <w:bCs/>
          <w:u w:val="thick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bCs/>
          <w:u w:val="thick"/>
          <w:lang w:eastAsia="en-US"/>
        </w:rPr>
        <w:tab/>
      </w:r>
      <w:r w:rsidR="00551094">
        <w:rPr>
          <w:rFonts w:ascii="Arial" w:eastAsia="Calibri" w:hAnsi="Arial" w:cs="Arial"/>
          <w:b/>
          <w:bCs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lang w:eastAsia="en-US"/>
        </w:rPr>
        <w:t>DO</w:t>
      </w:r>
      <w:r w:rsidRPr="00304E32">
        <w:rPr>
          <w:rFonts w:ascii="Arial" w:eastAsia="Calibri" w:hAnsi="Arial" w:cs="Arial"/>
          <w:b/>
          <w:spacing w:val="-5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lang w:eastAsia="en-US"/>
        </w:rPr>
        <w:t>PRZETWARZANIA</w:t>
      </w:r>
      <w:r w:rsidRPr="00304E32">
        <w:rPr>
          <w:rFonts w:ascii="Arial" w:eastAsia="Calibri" w:hAnsi="Arial" w:cs="Arial"/>
          <w:b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lang w:eastAsia="en-US"/>
        </w:rPr>
        <w:t>DANYCH</w:t>
      </w:r>
      <w:r w:rsidRPr="00304E32">
        <w:rPr>
          <w:rFonts w:ascii="Arial" w:eastAsia="Calibri" w:hAnsi="Arial" w:cs="Arial"/>
          <w:b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lang w:eastAsia="en-US"/>
        </w:rPr>
        <w:t>OSOBOWYCH</w:t>
      </w:r>
    </w:p>
    <w:p w14:paraId="17DA3139" w14:textId="208BEB28" w:rsidR="00304E32" w:rsidRPr="00304E32" w:rsidRDefault="00304E32" w:rsidP="00551094">
      <w:pPr>
        <w:widowControl w:val="0"/>
        <w:tabs>
          <w:tab w:val="left" w:pos="2691"/>
          <w:tab w:val="left" w:pos="4047"/>
          <w:tab w:val="left" w:pos="6491"/>
          <w:tab w:val="left" w:pos="6837"/>
          <w:tab w:val="left" w:pos="7325"/>
        </w:tabs>
        <w:suppressAutoHyphens w:val="0"/>
        <w:autoSpaceDE w:val="0"/>
        <w:autoSpaceDN w:val="0"/>
        <w:spacing w:before="240" w:after="240" w:line="360" w:lineRule="auto"/>
        <w:ind w:left="335" w:right="290"/>
        <w:jc w:val="both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z</w:t>
      </w:r>
      <w:r w:rsidRPr="00304E32">
        <w:rPr>
          <w:rFonts w:ascii="Arial" w:eastAsia="Calibri" w:hAnsi="Arial" w:cs="Arial"/>
          <w:spacing w:val="88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dniem</w:t>
      </w:r>
      <w:r w:rsidRPr="00304E32">
        <w:rPr>
          <w:rFonts w:ascii="Arial" w:eastAsia="Calibri" w:hAnsi="Arial" w:cs="Arial"/>
          <w:spacing w:val="89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[</w:t>
      </w:r>
      <w:r w:rsidRPr="00304E32">
        <w:rPr>
          <w:rFonts w:ascii="Arial" w:eastAsia="Calibri" w:hAnsi="Arial" w:cs="Arial"/>
          <w:u w:val="single"/>
          <w:lang w:eastAsia="en-US"/>
        </w:rPr>
        <w:tab/>
      </w:r>
      <w:r w:rsidRPr="00304E32">
        <w:rPr>
          <w:rFonts w:ascii="Arial" w:eastAsia="Calibri" w:hAnsi="Arial" w:cs="Arial"/>
          <w:u w:val="single"/>
          <w:lang w:eastAsia="en-US"/>
        </w:rPr>
        <w:tab/>
      </w:r>
      <w:r w:rsidRPr="00304E32">
        <w:rPr>
          <w:rFonts w:ascii="Arial" w:eastAsia="Calibri" w:hAnsi="Arial" w:cs="Arial"/>
          <w:lang w:eastAsia="en-US"/>
        </w:rPr>
        <w:t>]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r.,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na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podstawie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art. 29 w związku z art. 28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rozporządzenia</w:t>
      </w:r>
      <w:r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Parlamentu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Europejskiego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i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Rady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(UE)</w:t>
      </w:r>
      <w:r w:rsidRPr="00304E32">
        <w:rPr>
          <w:rFonts w:ascii="Arial" w:eastAsia="Calibri" w:hAnsi="Arial" w:cs="Arial"/>
          <w:spacing w:val="-5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2016/679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</w:t>
      </w:r>
      <w:r w:rsidRPr="00304E32">
        <w:rPr>
          <w:rFonts w:ascii="Arial" w:eastAsia="Calibri" w:hAnsi="Arial" w:cs="Arial"/>
          <w:spacing w:val="-5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dnia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27</w:t>
      </w:r>
      <w:r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kwietnia</w:t>
      </w:r>
      <w:r w:rsidRPr="00304E32">
        <w:rPr>
          <w:rFonts w:ascii="Arial" w:eastAsia="Calibri" w:hAnsi="Arial" w:cs="Arial"/>
          <w:spacing w:val="-5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2016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r.</w:t>
      </w:r>
      <w:r w:rsidRPr="00304E32">
        <w:rPr>
          <w:rFonts w:ascii="Arial" w:eastAsia="Calibri" w:hAnsi="Arial" w:cs="Arial"/>
          <w:spacing w:val="-5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w sprawie ochrony osób fizycznych w związku z przetwarzaniem danych osobowych i w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sprawie swobodnego przepływu takich danych oraz uchylenia dyrektywy 95/46/WE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(ogólne rozporządzenie o ochronie danych) (Dz. Urz. UE. L 119 z 04.05.2016, str. 1)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(RODO),</w:t>
      </w:r>
      <w:r w:rsidRPr="00304E32">
        <w:rPr>
          <w:rFonts w:ascii="Arial" w:eastAsia="Calibri" w:hAnsi="Arial" w:cs="Arial"/>
          <w:spacing w:val="-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upoważniam</w:t>
      </w:r>
      <w:r w:rsidR="00DA7F83">
        <w:rPr>
          <w:rFonts w:ascii="Arial" w:eastAsia="Calibri" w:hAnsi="Arial" w:cs="Arial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[</w:t>
      </w:r>
      <w:r w:rsidRPr="00304E32">
        <w:rPr>
          <w:rFonts w:ascii="Arial" w:eastAsia="Calibri" w:hAnsi="Arial" w:cs="Arial"/>
          <w:u w:val="single"/>
          <w:lang w:eastAsia="en-US"/>
        </w:rPr>
        <w:tab/>
      </w:r>
      <w:r w:rsidRPr="00304E32">
        <w:rPr>
          <w:rFonts w:ascii="Arial" w:eastAsia="Calibri" w:hAnsi="Arial" w:cs="Arial"/>
          <w:u w:val="single"/>
          <w:lang w:eastAsia="en-US"/>
        </w:rPr>
        <w:tab/>
      </w:r>
      <w:r w:rsidR="00551094">
        <w:rPr>
          <w:rFonts w:ascii="Arial" w:eastAsia="Calibri" w:hAnsi="Arial" w:cs="Arial"/>
          <w:u w:val="single"/>
          <w:lang w:eastAsia="en-US"/>
        </w:rPr>
        <w:t xml:space="preserve">                                </w:t>
      </w:r>
      <w:r w:rsidRPr="00304E32">
        <w:rPr>
          <w:rFonts w:ascii="Arial" w:eastAsia="Calibri" w:hAnsi="Arial" w:cs="Arial"/>
          <w:lang w:eastAsia="en-US"/>
        </w:rPr>
        <w:t>]</w:t>
      </w:r>
      <w:r w:rsidR="00DA7F83">
        <w:rPr>
          <w:rFonts w:ascii="Arial" w:eastAsia="Calibri" w:hAnsi="Arial" w:cs="Arial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do</w:t>
      </w:r>
      <w:r w:rsidR="00DA7F83">
        <w:rPr>
          <w:rFonts w:ascii="Arial" w:eastAsia="Calibri" w:hAnsi="Arial" w:cs="Arial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przetwarzania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danych osobowych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w ramach</w:t>
      </w:r>
      <w:r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projektu</w:t>
      </w:r>
      <w:r w:rsidR="00551094">
        <w:rPr>
          <w:rFonts w:ascii="Arial" w:eastAsia="Calibri" w:hAnsi="Arial" w:cs="Arial"/>
          <w:lang w:eastAsia="en-US"/>
        </w:rPr>
        <w:t xml:space="preserve"> „Razem możemy więcej”</w:t>
      </w:r>
    </w:p>
    <w:p w14:paraId="3F29D9E9" w14:textId="77777777" w:rsidR="00551094" w:rsidRDefault="00304E32" w:rsidP="00551094">
      <w:pPr>
        <w:widowControl w:val="0"/>
        <w:tabs>
          <w:tab w:val="left" w:pos="3391"/>
          <w:tab w:val="left" w:pos="6491"/>
        </w:tabs>
        <w:suppressAutoHyphens w:val="0"/>
        <w:autoSpaceDE w:val="0"/>
        <w:autoSpaceDN w:val="0"/>
        <w:spacing w:before="240" w:after="240" w:line="360" w:lineRule="auto"/>
        <w:ind w:left="335" w:right="885"/>
        <w:jc w:val="both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[</w:t>
      </w:r>
      <w:r w:rsidRPr="00304E32">
        <w:rPr>
          <w:rFonts w:ascii="Arial" w:eastAsia="Calibri" w:hAnsi="Arial" w:cs="Arial"/>
          <w:u w:val="single"/>
          <w:lang w:eastAsia="en-US"/>
        </w:rPr>
        <w:tab/>
      </w:r>
      <w:r w:rsidRPr="00304E32">
        <w:rPr>
          <w:rFonts w:ascii="Arial" w:eastAsia="Calibri" w:hAnsi="Arial" w:cs="Arial"/>
          <w:lang w:eastAsia="en-US"/>
        </w:rPr>
        <w:t>]. Upoważnienie wygasa z chwilą ustania</w:t>
      </w:r>
      <w:r w:rsidR="00DA7F83">
        <w:rPr>
          <w:rFonts w:ascii="Arial" w:eastAsia="Calibri" w:hAnsi="Arial" w:cs="Arial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Pana/Pani*</w:t>
      </w:r>
      <w:r w:rsidRPr="00304E32">
        <w:rPr>
          <w:rFonts w:ascii="Arial" w:eastAsia="Calibri" w:hAnsi="Arial" w:cs="Arial"/>
          <w:spacing w:val="-5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stosunku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prawnego z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[</w:t>
      </w:r>
      <w:r w:rsidRPr="00304E32">
        <w:rPr>
          <w:rFonts w:ascii="Arial" w:eastAsia="Calibri" w:hAnsi="Arial" w:cs="Arial"/>
          <w:u w:val="single"/>
          <w:lang w:eastAsia="en-US"/>
        </w:rPr>
        <w:tab/>
      </w:r>
      <w:r w:rsidRPr="00304E32">
        <w:rPr>
          <w:rFonts w:ascii="Arial" w:eastAsia="Calibri" w:hAnsi="Arial" w:cs="Arial"/>
          <w:u w:val="single"/>
          <w:lang w:eastAsia="en-US"/>
        </w:rPr>
        <w:tab/>
      </w:r>
      <w:r w:rsidRPr="00304E32">
        <w:rPr>
          <w:rFonts w:ascii="Arial" w:eastAsia="Calibri" w:hAnsi="Arial" w:cs="Arial"/>
          <w:lang w:eastAsia="en-US"/>
        </w:rPr>
        <w:t>] lub z chwilą jego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odwołania.</w:t>
      </w:r>
    </w:p>
    <w:p w14:paraId="11E17984" w14:textId="77777777" w:rsidR="003D0EB3" w:rsidRDefault="003D0EB3" w:rsidP="003D0EB3">
      <w:pPr>
        <w:widowControl w:val="0"/>
        <w:tabs>
          <w:tab w:val="left" w:pos="3391"/>
          <w:tab w:val="left" w:pos="6491"/>
        </w:tabs>
        <w:suppressAutoHyphens w:val="0"/>
        <w:autoSpaceDE w:val="0"/>
        <w:autoSpaceDN w:val="0"/>
        <w:ind w:left="335" w:right="885"/>
        <w:jc w:val="both"/>
        <w:rPr>
          <w:rFonts w:ascii="Arial" w:eastAsia="Calibri" w:hAnsi="Arial" w:cs="Arial"/>
          <w:u w:val="single"/>
          <w:lang w:eastAsia="en-US"/>
        </w:rPr>
      </w:pPr>
      <w:r w:rsidRPr="00304E32">
        <w:rPr>
          <w:rFonts w:ascii="Arial" w:eastAsia="Calibri" w:hAnsi="Arial" w:cs="Arial"/>
          <w:u w:val="single"/>
          <w:lang w:eastAsia="en-US"/>
        </w:rPr>
        <w:tab/>
      </w:r>
    </w:p>
    <w:p w14:paraId="603FAD7D" w14:textId="39B9398C" w:rsidR="003D0EB3" w:rsidRPr="003D0EB3" w:rsidRDefault="003D0EB3" w:rsidP="003D0EB3">
      <w:pPr>
        <w:widowControl w:val="0"/>
        <w:tabs>
          <w:tab w:val="left" w:pos="3391"/>
          <w:tab w:val="left" w:pos="6491"/>
        </w:tabs>
        <w:suppressAutoHyphens w:val="0"/>
        <w:autoSpaceDE w:val="0"/>
        <w:autoSpaceDN w:val="0"/>
        <w:ind w:left="335" w:right="885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D0EB3">
        <w:rPr>
          <w:rFonts w:ascii="Arial" w:eastAsia="Calibri" w:hAnsi="Arial" w:cs="Arial"/>
          <w:sz w:val="20"/>
          <w:szCs w:val="20"/>
          <w:lang w:eastAsia="en-US"/>
        </w:rPr>
        <w:t xml:space="preserve">Czytelny podpis osoby upoważnionej do wydawania i odwoływania upoważnień.    </w:t>
      </w:r>
    </w:p>
    <w:p w14:paraId="6B3A73E8" w14:textId="5F86CB6B" w:rsidR="00EB116F" w:rsidRDefault="003D0EB3" w:rsidP="003D0EB3">
      <w:pPr>
        <w:widowControl w:val="0"/>
        <w:tabs>
          <w:tab w:val="left" w:pos="3391"/>
          <w:tab w:val="left" w:pos="6491"/>
        </w:tabs>
        <w:suppressAutoHyphens w:val="0"/>
        <w:autoSpaceDE w:val="0"/>
        <w:autoSpaceDN w:val="0"/>
        <w:spacing w:line="360" w:lineRule="auto"/>
        <w:ind w:left="335" w:right="885"/>
        <w:jc w:val="both"/>
        <w:rPr>
          <w:rFonts w:ascii="Arial" w:eastAsia="Calibri" w:hAnsi="Arial" w:cs="Arial"/>
          <w:u w:val="single"/>
          <w:lang w:eastAsia="en-US"/>
        </w:rPr>
      </w:pPr>
      <w:r w:rsidRPr="00304E32">
        <w:rPr>
          <w:rFonts w:ascii="Arial" w:eastAsia="Calibri" w:hAnsi="Arial" w:cs="Arial"/>
          <w:u w:val="single"/>
          <w:lang w:eastAsia="en-US"/>
        </w:rPr>
        <w:tab/>
      </w:r>
    </w:p>
    <w:p w14:paraId="3956843C" w14:textId="580E1C19" w:rsidR="003D0EB3" w:rsidRPr="003D0EB3" w:rsidRDefault="003D0EB3" w:rsidP="003D0EB3">
      <w:pPr>
        <w:widowControl w:val="0"/>
        <w:tabs>
          <w:tab w:val="left" w:pos="3391"/>
          <w:tab w:val="left" w:pos="6491"/>
        </w:tabs>
        <w:suppressAutoHyphens w:val="0"/>
        <w:autoSpaceDE w:val="0"/>
        <w:autoSpaceDN w:val="0"/>
        <w:spacing w:line="360" w:lineRule="auto"/>
        <w:ind w:left="335" w:right="885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D0EB3">
        <w:rPr>
          <w:rFonts w:ascii="Arial" w:eastAsia="Calibri" w:hAnsi="Arial" w:cs="Arial"/>
          <w:sz w:val="20"/>
          <w:szCs w:val="20"/>
          <w:lang w:eastAsia="en-US"/>
        </w:rPr>
        <w:t>(miejscowość, data i podpis)</w:t>
      </w:r>
    </w:p>
    <w:p w14:paraId="77AB94FE" w14:textId="141A401E" w:rsidR="00304E32" w:rsidRPr="00304E32" w:rsidRDefault="00304E32" w:rsidP="00D43EAB">
      <w:pPr>
        <w:widowControl w:val="0"/>
        <w:tabs>
          <w:tab w:val="left" w:pos="7229"/>
        </w:tabs>
        <w:suppressAutoHyphens w:val="0"/>
        <w:autoSpaceDE w:val="0"/>
        <w:autoSpaceDN w:val="0"/>
        <w:spacing w:before="240" w:after="240" w:line="360" w:lineRule="auto"/>
        <w:ind w:left="220" w:right="151"/>
        <w:jc w:val="both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Oświadczam,</w:t>
      </w:r>
      <w:r w:rsidRPr="00304E32">
        <w:rPr>
          <w:rFonts w:ascii="Arial" w:eastAsia="Calibri" w:hAnsi="Arial" w:cs="Arial"/>
          <w:spacing w:val="-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że</w:t>
      </w:r>
      <w:r w:rsidRPr="00304E32">
        <w:rPr>
          <w:rFonts w:ascii="Arial" w:eastAsia="Calibri" w:hAnsi="Arial" w:cs="Arial"/>
          <w:spacing w:val="46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zapoznałem/am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się</w:t>
      </w:r>
      <w:r w:rsidRPr="00304E32">
        <w:rPr>
          <w:rFonts w:ascii="Arial" w:eastAsia="Calibri" w:hAnsi="Arial" w:cs="Arial"/>
          <w:spacing w:val="48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</w:t>
      </w:r>
      <w:r w:rsidRPr="00304E32">
        <w:rPr>
          <w:rFonts w:ascii="Arial" w:eastAsia="Calibri" w:hAnsi="Arial" w:cs="Arial"/>
          <w:spacing w:val="-5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przepisami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dotyczącymi</w:t>
      </w:r>
      <w:r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ochrony</w:t>
      </w:r>
      <w:r w:rsidRPr="00304E32">
        <w:rPr>
          <w:rFonts w:ascii="Arial" w:eastAsia="Calibri" w:hAnsi="Arial" w:cs="Arial"/>
          <w:spacing w:val="47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danych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osobowych,</w:t>
      </w:r>
      <w:r w:rsidRPr="00304E32">
        <w:rPr>
          <w:rFonts w:ascii="Arial" w:eastAsia="Calibri" w:hAnsi="Arial" w:cs="Arial"/>
          <w:spacing w:val="-5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w</w:t>
      </w:r>
      <w:r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tym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</w:t>
      </w:r>
      <w:r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RODO, a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także z</w:t>
      </w:r>
      <w:r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obowiązującymi</w:t>
      </w:r>
      <w:r w:rsidRPr="00304E32">
        <w:rPr>
          <w:rFonts w:ascii="Arial" w:eastAsia="Calibri" w:hAnsi="Arial" w:cs="Arial"/>
          <w:spacing w:val="30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w</w:t>
      </w:r>
      <w:r w:rsidRPr="00304E32">
        <w:rPr>
          <w:rFonts w:ascii="Arial" w:eastAsia="Calibri" w:hAnsi="Arial" w:cs="Arial"/>
          <w:u w:val="single"/>
          <w:lang w:eastAsia="en-US"/>
        </w:rPr>
        <w:tab/>
      </w:r>
      <w:r w:rsidR="00DA7F83">
        <w:rPr>
          <w:rFonts w:ascii="Arial" w:eastAsia="Calibri" w:hAnsi="Arial" w:cs="Arial"/>
          <w:u w:val="single"/>
          <w:lang w:eastAsia="en-US"/>
        </w:rPr>
        <w:tab/>
      </w:r>
      <w:r w:rsidRPr="00304E32">
        <w:rPr>
          <w:rFonts w:ascii="Arial" w:eastAsia="Calibri" w:hAnsi="Arial" w:cs="Arial"/>
          <w:lang w:eastAsia="en-US"/>
        </w:rPr>
        <w:t>Polityką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bezpieczeństwa ochrony danych osobowych oraz Instrukcją zarządzania systemem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informatycznym służącym do przetwarzania danych osobowych i zobowiązuję się do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przestrzegania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zasad</w:t>
      </w:r>
      <w:r w:rsidRPr="00304E32">
        <w:rPr>
          <w:rFonts w:ascii="Arial" w:eastAsia="Calibri" w:hAnsi="Arial" w:cs="Arial"/>
          <w:spacing w:val="-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przetwarzania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danych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osobowych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określonych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w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tych</w:t>
      </w:r>
      <w:r w:rsidRPr="00304E32">
        <w:rPr>
          <w:rFonts w:ascii="Arial" w:eastAsia="Calibri" w:hAnsi="Arial" w:cs="Arial"/>
          <w:spacing w:val="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dokumentach.</w:t>
      </w:r>
    </w:p>
    <w:p w14:paraId="0C7FC485" w14:textId="49D2E447" w:rsidR="00304E32" w:rsidRPr="00304E32" w:rsidRDefault="00304E32" w:rsidP="00D43EAB">
      <w:pPr>
        <w:widowControl w:val="0"/>
        <w:tabs>
          <w:tab w:val="left" w:pos="8251"/>
        </w:tabs>
        <w:suppressAutoHyphens w:val="0"/>
        <w:autoSpaceDE w:val="0"/>
        <w:autoSpaceDN w:val="0"/>
        <w:spacing w:before="240" w:after="240" w:line="360" w:lineRule="auto"/>
        <w:ind w:left="220" w:right="113"/>
        <w:jc w:val="both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lang w:eastAsia="en-US"/>
        </w:rPr>
        <w:t xml:space="preserve">Zobowiązuję się do zachowania w tajemnicy przetwarzanych danych osobowych, </w:t>
      </w:r>
      <w:r>
        <w:rPr>
          <w:rFonts w:ascii="Arial" w:eastAsia="Calibri" w:hAnsi="Arial" w:cs="Arial"/>
          <w:lang w:eastAsia="en-US"/>
        </w:rPr>
        <w:br/>
      </w:r>
      <w:r w:rsidRPr="00304E32">
        <w:rPr>
          <w:rFonts w:ascii="Arial" w:eastAsia="Calibri" w:hAnsi="Arial" w:cs="Arial"/>
          <w:lang w:eastAsia="en-US"/>
        </w:rPr>
        <w:t>z którymi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zapoznałem/am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się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oraz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sposobów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ich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zabezpieczania,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zarówno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w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okresie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trwania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decyzji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jak</w:t>
      </w:r>
      <w:r w:rsidRPr="00304E32">
        <w:rPr>
          <w:rFonts w:ascii="Arial" w:eastAsia="Calibri" w:hAnsi="Arial" w:cs="Arial"/>
          <w:spacing w:val="-5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również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po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ustaniu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stosunku</w:t>
      </w:r>
      <w:r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prawnego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łączącego mnie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="00551094">
        <w:rPr>
          <w:rFonts w:ascii="Arial" w:eastAsia="Calibri" w:hAnsi="Arial" w:cs="Arial"/>
          <w:spacing w:val="1"/>
          <w:lang w:eastAsia="en-US"/>
        </w:rPr>
        <w:br/>
      </w:r>
      <w:r w:rsidRPr="00304E32">
        <w:rPr>
          <w:rFonts w:ascii="Arial" w:eastAsia="Calibri" w:hAnsi="Arial" w:cs="Arial"/>
          <w:lang w:eastAsia="en-US"/>
        </w:rPr>
        <w:t>z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[</w:t>
      </w:r>
      <w:r w:rsidR="00551094">
        <w:rPr>
          <w:rFonts w:ascii="Arial" w:eastAsia="Calibri" w:hAnsi="Arial" w:cs="Arial"/>
          <w:lang w:eastAsia="en-US"/>
        </w:rPr>
        <w:t xml:space="preserve"> </w:t>
      </w:r>
      <w:r w:rsidRPr="00304E32">
        <w:rPr>
          <w:rFonts w:ascii="Arial" w:eastAsia="Calibri" w:hAnsi="Arial" w:cs="Arial"/>
          <w:u w:val="single"/>
          <w:lang w:eastAsia="en-US"/>
        </w:rPr>
        <w:tab/>
      </w:r>
      <w:r w:rsidRPr="00304E32">
        <w:rPr>
          <w:rFonts w:ascii="Arial" w:eastAsia="Calibri" w:hAnsi="Arial" w:cs="Arial"/>
          <w:lang w:eastAsia="en-US"/>
        </w:rPr>
        <w:t>].</w:t>
      </w:r>
    </w:p>
    <w:p w14:paraId="2E8617B2" w14:textId="2C25F6D3" w:rsidR="00304E32" w:rsidRDefault="00304E32" w:rsidP="003D0EB3">
      <w:pPr>
        <w:widowControl w:val="0"/>
        <w:tabs>
          <w:tab w:val="left" w:pos="8715"/>
        </w:tabs>
        <w:suppressAutoHyphens w:val="0"/>
        <w:autoSpaceDE w:val="0"/>
        <w:autoSpaceDN w:val="0"/>
        <w:spacing w:before="240" w:after="240" w:line="360" w:lineRule="auto"/>
        <w:ind w:left="220" w:right="234"/>
        <w:jc w:val="both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Upoważnienie</w:t>
      </w:r>
      <w:r w:rsidRPr="00304E32">
        <w:rPr>
          <w:rFonts w:ascii="Arial" w:eastAsia="Calibri" w:hAnsi="Arial" w:cs="Arial"/>
          <w:spacing w:val="-5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wygasa</w:t>
      </w:r>
      <w:r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chwilą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ustania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Pana/Pani*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stosunku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prawnego</w:t>
      </w:r>
      <w:r w:rsidRPr="00304E32">
        <w:rPr>
          <w:rFonts w:ascii="Arial" w:eastAsia="Calibri" w:hAnsi="Arial" w:cs="Arial"/>
          <w:spacing w:val="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[</w:t>
      </w:r>
      <w:r w:rsidRPr="00304E32">
        <w:rPr>
          <w:rFonts w:ascii="Arial" w:eastAsia="Calibri" w:hAnsi="Arial" w:cs="Arial"/>
          <w:u w:val="single"/>
          <w:lang w:eastAsia="en-US"/>
        </w:rPr>
        <w:tab/>
      </w:r>
      <w:r w:rsidR="00551094">
        <w:rPr>
          <w:rFonts w:ascii="Arial" w:eastAsia="Calibri" w:hAnsi="Arial" w:cs="Arial"/>
          <w:u w:val="single"/>
          <w:lang w:eastAsia="en-US"/>
        </w:rPr>
        <w:t xml:space="preserve">     </w:t>
      </w:r>
      <w:r w:rsidRPr="00304E32">
        <w:rPr>
          <w:rFonts w:ascii="Arial" w:eastAsia="Calibri" w:hAnsi="Arial" w:cs="Arial"/>
          <w:lang w:eastAsia="en-US"/>
        </w:rPr>
        <w:t>] lub</w:t>
      </w:r>
      <w:r w:rsidRPr="00304E32">
        <w:rPr>
          <w:rFonts w:ascii="Arial" w:eastAsia="Calibri" w:hAnsi="Arial" w:cs="Arial"/>
          <w:spacing w:val="-5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</w:t>
      </w:r>
      <w:r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chwilą jego odwołania.</w:t>
      </w:r>
    </w:p>
    <w:p w14:paraId="6947CA93" w14:textId="5B7CFAB3" w:rsidR="00304E32" w:rsidRPr="003D0EB3" w:rsidRDefault="00B00E8B" w:rsidP="003D0EB3">
      <w:pPr>
        <w:widowControl w:val="0"/>
        <w:suppressAutoHyphens w:val="0"/>
        <w:autoSpaceDE w:val="0"/>
        <w:autoSpaceDN w:val="0"/>
        <w:rPr>
          <w:rFonts w:ascii="Arial" w:eastAsia="Calibri" w:hAnsi="Arial" w:cs="Arial"/>
          <w:spacing w:val="1"/>
          <w:sz w:val="20"/>
          <w:szCs w:val="20"/>
          <w:lang w:eastAsia="en-US"/>
        </w:rPr>
      </w:pPr>
      <w:r w:rsidRPr="003D0EB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84ADB94" wp14:editId="5130E2E3">
                <wp:simplePos x="0" y="0"/>
                <wp:positionH relativeFrom="page">
                  <wp:posOffset>4011930</wp:posOffset>
                </wp:positionH>
                <wp:positionV relativeFrom="paragraph">
                  <wp:posOffset>198755</wp:posOffset>
                </wp:positionV>
                <wp:extent cx="2632075" cy="1270"/>
                <wp:effectExtent l="0" t="0" r="0" b="0"/>
                <wp:wrapTopAndBottom/>
                <wp:docPr id="313277005" name="Dowolny kształt: kształ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2075" cy="1270"/>
                        </a:xfrm>
                        <a:custGeom>
                          <a:avLst/>
                          <a:gdLst>
                            <a:gd name="T0" fmla="+- 0 6318 6318"/>
                            <a:gd name="T1" fmla="*/ T0 w 4145"/>
                            <a:gd name="T2" fmla="+- 0 10463 6318"/>
                            <a:gd name="T3" fmla="*/ T2 w 41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45">
                              <a:moveTo>
                                <a:pt x="0" y="0"/>
                              </a:moveTo>
                              <a:lnTo>
                                <a:pt x="4145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C700B" id="Dowolny kształt: kształt 7" o:spid="_x0000_s1026" style="position:absolute;margin-left:315.9pt;margin-top:15.65pt;width:207.2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" path="m,l4145,e" filled="f" strokeweight=".7pt">
                <v:path arrowok="t" o:connecttype="custom" o:connectlocs="0,0;2632075,0" o:connectangles="0,0"/>
                <w10:wrap type="topAndBottom" anchorx="page"/>
              </v:shape>
            </w:pict>
          </mc:Fallback>
        </mc:AlternateContent>
      </w:r>
      <w:r w:rsidR="00304E32" w:rsidRPr="003D0EB3">
        <w:rPr>
          <w:rFonts w:ascii="Arial" w:eastAsia="Calibri" w:hAnsi="Arial" w:cs="Arial"/>
          <w:sz w:val="20"/>
          <w:szCs w:val="20"/>
          <w:lang w:eastAsia="en-US"/>
        </w:rPr>
        <w:t>Czytelny podpis</w:t>
      </w:r>
      <w:r w:rsidR="00304E32" w:rsidRPr="003D0EB3">
        <w:rPr>
          <w:rFonts w:ascii="Arial" w:eastAsia="Calibri" w:hAnsi="Arial" w:cs="Arial"/>
          <w:spacing w:val="-4"/>
          <w:sz w:val="20"/>
          <w:szCs w:val="20"/>
          <w:lang w:eastAsia="en-US"/>
        </w:rPr>
        <w:t xml:space="preserve"> </w:t>
      </w:r>
      <w:r w:rsidR="00304E32" w:rsidRPr="003D0EB3">
        <w:rPr>
          <w:rFonts w:ascii="Arial" w:eastAsia="Calibri" w:hAnsi="Arial" w:cs="Arial"/>
          <w:sz w:val="20"/>
          <w:szCs w:val="20"/>
          <w:lang w:eastAsia="en-US"/>
        </w:rPr>
        <w:t>osoby składającej oświadczenie</w:t>
      </w:r>
      <w:r w:rsidR="00304E32" w:rsidRPr="003D0EB3"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</w:p>
    <w:p w14:paraId="1E7983EC" w14:textId="77777777" w:rsidR="003D0EB3" w:rsidRDefault="00304E32" w:rsidP="003D0EB3">
      <w:pPr>
        <w:widowControl w:val="0"/>
        <w:suppressAutoHyphens w:val="0"/>
        <w:autoSpaceDE w:val="0"/>
        <w:autoSpaceDN w:val="0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Upoważnienie</w:t>
      </w:r>
      <w:r w:rsidRPr="00304E32">
        <w:rPr>
          <w:rFonts w:ascii="Arial" w:eastAsia="Calibri" w:hAnsi="Arial" w:cs="Arial"/>
          <w:spacing w:val="1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otrzymałem</w:t>
      </w:r>
      <w:r w:rsidR="00551094">
        <w:rPr>
          <w:rFonts w:ascii="Arial" w:eastAsia="Calibri" w:hAnsi="Arial" w:cs="Arial"/>
          <w:lang w:eastAsia="en-US"/>
        </w:rPr>
        <w:tab/>
      </w:r>
      <w:r w:rsidR="00551094">
        <w:rPr>
          <w:rFonts w:ascii="Arial" w:eastAsia="Calibri" w:hAnsi="Arial" w:cs="Arial"/>
          <w:lang w:eastAsia="en-US"/>
        </w:rPr>
        <w:tab/>
      </w:r>
      <w:r w:rsidR="00551094">
        <w:rPr>
          <w:rFonts w:ascii="Arial" w:eastAsia="Calibri" w:hAnsi="Arial" w:cs="Arial"/>
          <w:lang w:eastAsia="en-US"/>
        </w:rPr>
        <w:tab/>
      </w:r>
      <w:r w:rsidR="00551094">
        <w:rPr>
          <w:rFonts w:ascii="Arial" w:eastAsia="Calibri" w:hAnsi="Arial" w:cs="Arial"/>
          <w:lang w:eastAsia="en-US"/>
        </w:rPr>
        <w:tab/>
      </w:r>
      <w:r w:rsidR="00551094">
        <w:rPr>
          <w:rFonts w:ascii="Arial" w:eastAsia="Calibri" w:hAnsi="Arial" w:cs="Arial"/>
          <w:lang w:eastAsia="en-US"/>
        </w:rPr>
        <w:tab/>
        <w:t xml:space="preserve"> </w:t>
      </w:r>
      <w:r w:rsidRPr="003D0EB3">
        <w:rPr>
          <w:rFonts w:ascii="Arial" w:eastAsia="Calibri" w:hAnsi="Arial" w:cs="Arial"/>
          <w:sz w:val="20"/>
          <w:szCs w:val="20"/>
          <w:lang w:eastAsia="en-US"/>
        </w:rPr>
        <w:t>(miejscowość,</w:t>
      </w:r>
      <w:r w:rsidRPr="003D0EB3">
        <w:rPr>
          <w:rFonts w:ascii="Arial" w:eastAsia="Calibri" w:hAnsi="Arial" w:cs="Arial"/>
          <w:spacing w:val="-10"/>
          <w:sz w:val="20"/>
          <w:szCs w:val="20"/>
          <w:lang w:eastAsia="en-US"/>
        </w:rPr>
        <w:t xml:space="preserve"> </w:t>
      </w:r>
      <w:r w:rsidRPr="003D0EB3">
        <w:rPr>
          <w:rFonts w:ascii="Arial" w:eastAsia="Calibri" w:hAnsi="Arial" w:cs="Arial"/>
          <w:sz w:val="20"/>
          <w:szCs w:val="20"/>
          <w:lang w:eastAsia="en-US"/>
        </w:rPr>
        <w:t>data,</w:t>
      </w:r>
      <w:r w:rsidRPr="003D0EB3">
        <w:rPr>
          <w:rFonts w:ascii="Arial" w:eastAsia="Calibri" w:hAnsi="Arial" w:cs="Arial"/>
          <w:spacing w:val="-6"/>
          <w:sz w:val="20"/>
          <w:szCs w:val="20"/>
          <w:lang w:eastAsia="en-US"/>
        </w:rPr>
        <w:t xml:space="preserve"> </w:t>
      </w:r>
      <w:r w:rsidRPr="003D0EB3">
        <w:rPr>
          <w:rFonts w:ascii="Arial" w:eastAsia="Calibri" w:hAnsi="Arial" w:cs="Arial"/>
          <w:sz w:val="20"/>
          <w:szCs w:val="20"/>
          <w:lang w:eastAsia="en-US"/>
        </w:rPr>
        <w:t>podpis)</w:t>
      </w:r>
    </w:p>
    <w:p w14:paraId="1C1CF819" w14:textId="16B4504E" w:rsidR="00304E32" w:rsidRPr="00304E32" w:rsidRDefault="00304E32" w:rsidP="003D0EB3">
      <w:pPr>
        <w:widowControl w:val="0"/>
        <w:suppressAutoHyphens w:val="0"/>
        <w:autoSpaceDE w:val="0"/>
        <w:autoSpaceDN w:val="0"/>
        <w:spacing w:before="240" w:after="240" w:line="360" w:lineRule="auto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b/>
          <w:lang w:eastAsia="en-US"/>
        </w:rPr>
        <w:t>*</w:t>
      </w:r>
      <w:r w:rsidRPr="00304E32">
        <w:rPr>
          <w:rFonts w:ascii="Arial" w:eastAsia="Calibri" w:hAnsi="Arial" w:cs="Arial"/>
          <w:lang w:eastAsia="en-US"/>
        </w:rPr>
        <w:t>niepotrzebne</w:t>
      </w:r>
      <w:r w:rsidRPr="00304E32">
        <w:rPr>
          <w:rFonts w:ascii="Arial" w:eastAsia="Calibri" w:hAnsi="Arial" w:cs="Arial"/>
          <w:spacing w:val="-5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skreślić</w:t>
      </w:r>
    </w:p>
    <w:p w14:paraId="1E669860" w14:textId="77777777" w:rsidR="00304E32" w:rsidRPr="00304E32" w:rsidRDefault="00304E32" w:rsidP="00304E32">
      <w:pPr>
        <w:widowControl w:val="0"/>
        <w:suppressAutoHyphens w:val="0"/>
        <w:autoSpaceDE w:val="0"/>
        <w:autoSpaceDN w:val="0"/>
        <w:spacing w:before="240" w:after="240" w:line="360" w:lineRule="auto"/>
        <w:rPr>
          <w:rFonts w:ascii="Arial" w:eastAsia="Calibri" w:hAnsi="Arial" w:cs="Arial"/>
          <w:lang w:eastAsia="en-US"/>
        </w:rPr>
        <w:sectPr w:rsidR="00304E32" w:rsidRPr="00304E32" w:rsidSect="003D0EB3">
          <w:headerReference w:type="default" r:id="rId8"/>
          <w:footerReference w:type="default" r:id="rId9"/>
          <w:pgSz w:w="11910" w:h="16840"/>
          <w:pgMar w:top="1380" w:right="1320" w:bottom="280" w:left="1200" w:header="0" w:footer="170" w:gutter="0"/>
          <w:cols w:space="708"/>
          <w:docGrid w:linePitch="326"/>
        </w:sectPr>
      </w:pPr>
    </w:p>
    <w:p w14:paraId="004AC9BB" w14:textId="77777777" w:rsidR="00304E32" w:rsidRPr="00304E32" w:rsidRDefault="00304E32" w:rsidP="00304E32">
      <w:pPr>
        <w:suppressAutoHyphens w:val="0"/>
        <w:spacing w:before="240" w:after="240" w:line="360" w:lineRule="auto"/>
        <w:rPr>
          <w:rFonts w:ascii="Arial" w:eastAsia="Calibri" w:hAnsi="Arial" w:cs="Arial"/>
          <w:b/>
          <w:bCs/>
          <w:lang w:eastAsia="en-US"/>
        </w:rPr>
      </w:pPr>
      <w:bookmarkStart w:id="3" w:name="ODWOŁANIE_UPOWAŻNIENIA_Nr"/>
      <w:bookmarkEnd w:id="3"/>
      <w:r w:rsidRPr="00304E32">
        <w:rPr>
          <w:rFonts w:ascii="Arial" w:eastAsia="Calibri" w:hAnsi="Arial" w:cs="Arial"/>
          <w:b/>
          <w:bCs/>
          <w:lang w:eastAsia="en-US"/>
        </w:rPr>
        <w:lastRenderedPageBreak/>
        <w:t>ODWOŁANIE</w:t>
      </w:r>
      <w:r w:rsidRPr="00304E32">
        <w:rPr>
          <w:rFonts w:ascii="Arial" w:eastAsia="Calibri" w:hAnsi="Arial" w:cs="Arial"/>
          <w:b/>
          <w:bCs/>
          <w:spacing w:val="-8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bCs/>
          <w:lang w:eastAsia="en-US"/>
        </w:rPr>
        <w:t>UPOWAŻNIENIA</w:t>
      </w:r>
      <w:r w:rsidRPr="00304E32">
        <w:rPr>
          <w:rFonts w:ascii="Arial" w:eastAsia="Calibri" w:hAnsi="Arial" w:cs="Arial"/>
          <w:b/>
          <w:bCs/>
          <w:spacing w:val="-5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bCs/>
          <w:lang w:eastAsia="en-US"/>
        </w:rPr>
        <w:t>Nr</w:t>
      </w:r>
      <w:r w:rsidRPr="00304E32">
        <w:rPr>
          <w:rFonts w:ascii="Arial" w:eastAsia="Calibri" w:hAnsi="Arial" w:cs="Arial"/>
          <w:b/>
          <w:bCs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bCs/>
          <w:u w:val="thick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bCs/>
          <w:u w:val="thick"/>
          <w:lang w:eastAsia="en-US"/>
        </w:rPr>
        <w:tab/>
      </w:r>
    </w:p>
    <w:p w14:paraId="5029B904" w14:textId="77777777" w:rsidR="00304E32" w:rsidRPr="00304E32" w:rsidRDefault="00304E32" w:rsidP="00304E32">
      <w:pPr>
        <w:widowControl w:val="0"/>
        <w:suppressAutoHyphens w:val="0"/>
        <w:autoSpaceDE w:val="0"/>
        <w:autoSpaceDN w:val="0"/>
        <w:spacing w:before="240" w:after="240" w:line="360" w:lineRule="auto"/>
        <w:ind w:left="101"/>
        <w:rPr>
          <w:rFonts w:ascii="Arial" w:eastAsia="Calibri" w:hAnsi="Arial" w:cs="Arial"/>
          <w:b/>
          <w:lang w:eastAsia="en-US"/>
        </w:rPr>
      </w:pPr>
      <w:r w:rsidRPr="00304E32">
        <w:rPr>
          <w:rFonts w:ascii="Arial" w:eastAsia="Calibri" w:hAnsi="Arial" w:cs="Arial"/>
          <w:b/>
          <w:lang w:eastAsia="en-US"/>
        </w:rPr>
        <w:t>DO</w:t>
      </w:r>
      <w:r w:rsidRPr="00304E32">
        <w:rPr>
          <w:rFonts w:ascii="Arial" w:eastAsia="Calibri" w:hAnsi="Arial" w:cs="Arial"/>
          <w:b/>
          <w:spacing w:val="-5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lang w:eastAsia="en-US"/>
        </w:rPr>
        <w:t>PRZETWARZANIA</w:t>
      </w:r>
      <w:r w:rsidRPr="00304E32">
        <w:rPr>
          <w:rFonts w:ascii="Arial" w:eastAsia="Calibri" w:hAnsi="Arial" w:cs="Arial"/>
          <w:b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lang w:eastAsia="en-US"/>
        </w:rPr>
        <w:t>DANYCH</w:t>
      </w:r>
      <w:r w:rsidRPr="00304E32">
        <w:rPr>
          <w:rFonts w:ascii="Arial" w:eastAsia="Calibri" w:hAnsi="Arial" w:cs="Arial"/>
          <w:b/>
          <w:spacing w:val="-1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lang w:eastAsia="en-US"/>
        </w:rPr>
        <w:t>OSOBOWYCH</w:t>
      </w:r>
    </w:p>
    <w:p w14:paraId="6BAB9D21" w14:textId="455ECCF8" w:rsidR="00304E32" w:rsidRPr="00304E32" w:rsidRDefault="00B00E8B" w:rsidP="00304E32">
      <w:pPr>
        <w:widowControl w:val="0"/>
        <w:tabs>
          <w:tab w:val="left" w:pos="809"/>
          <w:tab w:val="left" w:pos="2225"/>
          <w:tab w:val="left" w:pos="2933"/>
          <w:tab w:val="left" w:pos="3641"/>
          <w:tab w:val="left" w:pos="5057"/>
          <w:tab w:val="left" w:pos="6473"/>
        </w:tabs>
        <w:suppressAutoHyphens w:val="0"/>
        <w:autoSpaceDE w:val="0"/>
        <w:autoSpaceDN w:val="0"/>
        <w:spacing w:before="240" w:after="240" w:line="360" w:lineRule="auto"/>
        <w:ind w:left="101" w:right="169"/>
        <w:rPr>
          <w:rFonts w:ascii="Arial" w:eastAsia="Calibri" w:hAnsi="Arial" w:cs="Arial"/>
          <w:lang w:eastAsia="en-US"/>
        </w:rPr>
      </w:pPr>
      <w:r w:rsidRPr="00304E32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55168" behindDoc="1" locked="0" layoutInCell="1" allowOverlap="1" wp14:anchorId="2AD6951C" wp14:editId="461DC4C6">
                <wp:simplePos x="0" y="0"/>
                <wp:positionH relativeFrom="page">
                  <wp:posOffset>5852160</wp:posOffset>
                </wp:positionH>
                <wp:positionV relativeFrom="paragraph">
                  <wp:posOffset>1228089</wp:posOffset>
                </wp:positionV>
                <wp:extent cx="34290" cy="0"/>
                <wp:effectExtent l="0" t="0" r="0" b="0"/>
                <wp:wrapNone/>
                <wp:docPr id="1506486957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" cy="0"/>
                        </a:xfrm>
                        <a:prstGeom prst="line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A0FE8B" id="Łącznik prosty 5" o:spid="_x0000_s1026" style="position:absolute;z-index:-25166131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460.8pt,96.7pt" to="463.5pt,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" strokeweight=".8pt">
                <w10:wrap anchorx="page"/>
              </v:line>
            </w:pict>
          </mc:Fallback>
        </mc:AlternateContent>
      </w:r>
      <w:r w:rsidR="00304E32" w:rsidRPr="00304E32">
        <w:rPr>
          <w:rFonts w:ascii="Arial" w:eastAsia="Calibri" w:hAnsi="Arial" w:cs="Arial"/>
          <w:lang w:eastAsia="en-US"/>
        </w:rPr>
        <w:t>Z</w:t>
      </w:r>
      <w:r w:rsidR="00304E32" w:rsidRPr="00304E32">
        <w:rPr>
          <w:rFonts w:ascii="Arial" w:eastAsia="Calibri" w:hAnsi="Arial" w:cs="Arial"/>
          <w:lang w:eastAsia="en-US"/>
        </w:rPr>
        <w:tab/>
        <w:t>dniem</w:t>
      </w:r>
      <w:r w:rsidR="00304E32" w:rsidRPr="00304E32">
        <w:rPr>
          <w:rFonts w:ascii="Arial" w:eastAsia="Calibri" w:hAnsi="Arial" w:cs="Arial"/>
          <w:u w:val="single"/>
          <w:lang w:eastAsia="en-US"/>
        </w:rPr>
        <w:tab/>
      </w:r>
      <w:r w:rsidR="00304E32" w:rsidRPr="00304E32">
        <w:rPr>
          <w:rFonts w:ascii="Arial" w:eastAsia="Calibri" w:hAnsi="Arial" w:cs="Arial"/>
          <w:lang w:eastAsia="en-US"/>
        </w:rPr>
        <w:t>r.,</w:t>
      </w:r>
      <w:r w:rsidR="00DA7F83">
        <w:rPr>
          <w:rFonts w:ascii="Arial" w:eastAsia="Calibri" w:hAnsi="Arial" w:cs="Arial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na</w:t>
      </w:r>
      <w:r w:rsidR="00DA7F83">
        <w:rPr>
          <w:rFonts w:ascii="Arial" w:eastAsia="Calibri" w:hAnsi="Arial" w:cs="Arial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podstawie</w:t>
      </w:r>
      <w:r w:rsidR="00DA7F83">
        <w:rPr>
          <w:rFonts w:ascii="Arial" w:eastAsia="Calibri" w:hAnsi="Arial" w:cs="Arial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art. 29 w związku z art. 28 rozporządzenia</w:t>
      </w:r>
      <w:r w:rsidR="00304E32"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Parlamentu</w:t>
      </w:r>
      <w:r w:rsidR="00304E32"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Europejskiego</w:t>
      </w:r>
      <w:r w:rsidR="00304E32"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i</w:t>
      </w:r>
      <w:r w:rsidR="00304E32"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Rady</w:t>
      </w:r>
      <w:r w:rsidR="00304E32"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(UE)</w:t>
      </w:r>
      <w:r w:rsidR="00304E32"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2016/679</w:t>
      </w:r>
      <w:r w:rsidR="00304E32"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z</w:t>
      </w:r>
      <w:r w:rsidR="00304E32"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dnia</w:t>
      </w:r>
      <w:r w:rsidR="00304E32" w:rsidRPr="00304E32">
        <w:rPr>
          <w:rFonts w:ascii="Arial" w:eastAsia="Calibri" w:hAnsi="Arial" w:cs="Arial"/>
          <w:spacing w:val="-5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27</w:t>
      </w:r>
      <w:r w:rsidR="00304E32"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kwietnia</w:t>
      </w:r>
      <w:r w:rsidR="00304E32"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2016</w:t>
      </w:r>
      <w:r w:rsidR="00304E32"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r.</w:t>
      </w:r>
      <w:r w:rsidR="00304E32"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w</w:t>
      </w:r>
      <w:r w:rsidR="00304E32"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sprawie</w:t>
      </w:r>
      <w:r w:rsidR="00304E32"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ochrony</w:t>
      </w:r>
      <w:r w:rsidR="00304E32" w:rsidRPr="00304E32">
        <w:rPr>
          <w:rFonts w:ascii="Arial" w:eastAsia="Calibri" w:hAnsi="Arial" w:cs="Arial"/>
          <w:spacing w:val="-51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osób fizycznych w związku z przetwarzaniem danych osobowych i w sprawie swobodnego</w:t>
      </w:r>
      <w:r w:rsidR="00304E32"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przepływu takich danych oraz uchylenia dyrektywy 95/46/WE (ogólne rozporządzenie o</w:t>
      </w:r>
      <w:r w:rsidR="00304E32"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ochronie danych) (Dz. Urz. UE. L 119 z</w:t>
      </w:r>
      <w:r w:rsidR="00DA7F83">
        <w:rPr>
          <w:rFonts w:ascii="Arial" w:eastAsia="Calibri" w:hAnsi="Arial" w:cs="Arial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04.05.2016, str. 1) (RODO), odwołuję</w:t>
      </w:r>
      <w:r w:rsidR="00304E32"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upoważnienie</w:t>
      </w:r>
      <w:r w:rsidR="00304E32"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Pana</w:t>
      </w:r>
      <w:r w:rsidR="00304E32" w:rsidRPr="00304E32">
        <w:rPr>
          <w:rFonts w:ascii="Arial" w:eastAsia="Calibri" w:hAnsi="Arial" w:cs="Arial"/>
          <w:spacing w:val="26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/Pani</w:t>
      </w:r>
      <w:r w:rsidR="00304E32" w:rsidRPr="00304E32">
        <w:rPr>
          <w:rFonts w:ascii="Arial" w:eastAsia="Calibri" w:hAnsi="Arial" w:cs="Arial"/>
          <w:b/>
          <w:lang w:eastAsia="en-US"/>
        </w:rPr>
        <w:t>*</w:t>
      </w:r>
      <w:r w:rsidR="00304E32" w:rsidRPr="00304E32">
        <w:rPr>
          <w:rFonts w:ascii="Arial" w:eastAsia="Calibri" w:hAnsi="Arial" w:cs="Arial"/>
          <w:b/>
          <w:u w:val="single"/>
          <w:lang w:eastAsia="en-US"/>
        </w:rPr>
        <w:tab/>
      </w:r>
      <w:r w:rsidR="00304E32" w:rsidRPr="00304E32">
        <w:rPr>
          <w:rFonts w:ascii="Arial" w:eastAsia="Calibri" w:hAnsi="Arial" w:cs="Arial"/>
          <w:lang w:eastAsia="en-US"/>
        </w:rPr>
        <w:t>do</w:t>
      </w:r>
      <w:r w:rsidR="00304E32"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przetwarzania</w:t>
      </w:r>
      <w:r w:rsidR="00304E32" w:rsidRPr="00304E32">
        <w:rPr>
          <w:rFonts w:ascii="Arial" w:eastAsia="Calibri" w:hAnsi="Arial" w:cs="Arial"/>
          <w:spacing w:val="23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danych</w:t>
      </w:r>
      <w:r w:rsidR="00304E32" w:rsidRPr="00304E32">
        <w:rPr>
          <w:rFonts w:ascii="Arial" w:eastAsia="Calibri" w:hAnsi="Arial" w:cs="Arial"/>
          <w:spacing w:val="4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osobowych</w:t>
      </w:r>
      <w:r w:rsidR="00304E32" w:rsidRPr="00304E32">
        <w:rPr>
          <w:rFonts w:ascii="Arial" w:eastAsia="Calibri" w:hAnsi="Arial" w:cs="Arial"/>
          <w:spacing w:val="-1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nr</w:t>
      </w:r>
      <w:r w:rsidR="00304E32" w:rsidRPr="00304E32">
        <w:rPr>
          <w:rFonts w:ascii="Arial" w:eastAsia="Calibri" w:hAnsi="Arial" w:cs="Arial"/>
          <w:u w:val="single"/>
          <w:lang w:eastAsia="en-US"/>
        </w:rPr>
        <w:tab/>
      </w:r>
      <w:r w:rsidR="00DA7F83">
        <w:rPr>
          <w:rFonts w:ascii="Arial" w:eastAsia="Calibri" w:hAnsi="Arial" w:cs="Arial"/>
          <w:u w:val="single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wydane</w:t>
      </w:r>
      <w:r w:rsidR="00304E32"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w dniu</w:t>
      </w:r>
    </w:p>
    <w:p w14:paraId="31B7D893" w14:textId="77777777" w:rsidR="00304E32" w:rsidRPr="00304E32" w:rsidRDefault="00304E32" w:rsidP="00304E32">
      <w:pPr>
        <w:widowControl w:val="0"/>
        <w:suppressAutoHyphens w:val="0"/>
        <w:autoSpaceDE w:val="0"/>
        <w:autoSpaceDN w:val="0"/>
        <w:spacing w:before="240" w:after="240" w:line="360" w:lineRule="auto"/>
        <w:rPr>
          <w:rFonts w:ascii="Arial" w:eastAsia="Calibri" w:hAnsi="Arial" w:cs="Arial"/>
          <w:lang w:eastAsia="en-US"/>
        </w:rPr>
      </w:pPr>
    </w:p>
    <w:p w14:paraId="74FC544B" w14:textId="550EBCEC" w:rsidR="00304E32" w:rsidRPr="00304E32" w:rsidRDefault="00B00E8B" w:rsidP="00304E32">
      <w:pPr>
        <w:widowControl w:val="0"/>
        <w:suppressAutoHyphens w:val="0"/>
        <w:autoSpaceDE w:val="0"/>
        <w:autoSpaceDN w:val="0"/>
        <w:spacing w:before="240" w:after="240" w:line="360" w:lineRule="auto"/>
        <w:rPr>
          <w:rFonts w:ascii="Arial" w:eastAsia="Calibri" w:hAnsi="Arial" w:cs="Arial"/>
          <w:lang w:eastAsia="en-US"/>
        </w:rPr>
      </w:pPr>
      <w:r w:rsidRPr="00304E32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5230C92" wp14:editId="4C7695CC">
                <wp:simplePos x="0" y="0"/>
                <wp:positionH relativeFrom="page">
                  <wp:posOffset>831850</wp:posOffset>
                </wp:positionH>
                <wp:positionV relativeFrom="paragraph">
                  <wp:posOffset>233045</wp:posOffset>
                </wp:positionV>
                <wp:extent cx="2632075" cy="1270"/>
                <wp:effectExtent l="0" t="0" r="0" b="0"/>
                <wp:wrapTopAndBottom/>
                <wp:docPr id="1678253549" name="Dowolny kształt: kształ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2075" cy="1270"/>
                        </a:xfrm>
                        <a:custGeom>
                          <a:avLst/>
                          <a:gdLst>
                            <a:gd name="T0" fmla="+- 0 1310 1310"/>
                            <a:gd name="T1" fmla="*/ T0 w 4145"/>
                            <a:gd name="T2" fmla="+- 0 5455 1310"/>
                            <a:gd name="T3" fmla="*/ T2 w 41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45">
                              <a:moveTo>
                                <a:pt x="0" y="0"/>
                              </a:moveTo>
                              <a:lnTo>
                                <a:pt x="4145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E6E76" id="Dowolny kształt: kształt 3" o:spid="_x0000_s1026" style="position:absolute;margin-left:65.5pt;margin-top:18.35pt;width:207.2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" path="m,l4145,e" filled="f" strokeweight=".7pt">
                <v:path arrowok="t" o:connecttype="custom" o:connectlocs="0,0;2632075,0" o:connectangles="0,0"/>
                <w10:wrap type="topAndBottom" anchorx="page"/>
              </v:shape>
            </w:pict>
          </mc:Fallback>
        </mc:AlternateContent>
      </w:r>
      <w:r w:rsidR="00304E32" w:rsidRPr="00304E32">
        <w:rPr>
          <w:rFonts w:ascii="Arial" w:eastAsia="Calibri" w:hAnsi="Arial" w:cs="Arial"/>
          <w:lang w:eastAsia="en-US"/>
        </w:rPr>
        <w:t>Czytelny podpis osoby, upoważnionej do</w:t>
      </w:r>
      <w:r w:rsidR="00DA7F83">
        <w:rPr>
          <w:rFonts w:ascii="Arial" w:eastAsia="Calibri" w:hAnsi="Arial" w:cs="Arial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spacing w:val="-52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wydawania</w:t>
      </w:r>
      <w:r w:rsidR="00304E32"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i</w:t>
      </w:r>
      <w:r w:rsidR="00304E32"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odwoływania</w:t>
      </w:r>
      <w:r w:rsidR="00304E32" w:rsidRPr="00304E32">
        <w:rPr>
          <w:rFonts w:ascii="Arial" w:eastAsia="Calibri" w:hAnsi="Arial" w:cs="Arial"/>
          <w:spacing w:val="-1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upoważnień</w:t>
      </w:r>
    </w:p>
    <w:p w14:paraId="0F3AB9BC" w14:textId="4AE24FC0" w:rsidR="00304E32" w:rsidRPr="00304E32" w:rsidRDefault="00B00E8B" w:rsidP="00304E32">
      <w:pPr>
        <w:widowControl w:val="0"/>
        <w:suppressAutoHyphens w:val="0"/>
        <w:autoSpaceDE w:val="0"/>
        <w:autoSpaceDN w:val="0"/>
        <w:spacing w:before="240" w:after="240" w:line="360" w:lineRule="auto"/>
        <w:rPr>
          <w:rFonts w:ascii="Arial" w:eastAsia="Calibri" w:hAnsi="Arial" w:cs="Arial"/>
          <w:lang w:eastAsia="en-US"/>
        </w:rPr>
      </w:pPr>
      <w:r w:rsidRPr="00304E32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CA5F5C3" wp14:editId="2E1DDE34">
                <wp:simplePos x="0" y="0"/>
                <wp:positionH relativeFrom="page">
                  <wp:posOffset>828040</wp:posOffset>
                </wp:positionH>
                <wp:positionV relativeFrom="paragraph">
                  <wp:posOffset>235585</wp:posOffset>
                </wp:positionV>
                <wp:extent cx="1884045" cy="1270"/>
                <wp:effectExtent l="0" t="0" r="0" b="0"/>
                <wp:wrapTopAndBottom/>
                <wp:docPr id="39158602" name="Dowolny kształt: kształ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84045" cy="1270"/>
                        </a:xfrm>
                        <a:custGeom>
                          <a:avLst/>
                          <a:gdLst>
                            <a:gd name="T0" fmla="+- 0 1304 1304"/>
                            <a:gd name="T1" fmla="*/ T0 w 2967"/>
                            <a:gd name="T2" fmla="+- 0 3381 1304"/>
                            <a:gd name="T3" fmla="*/ T2 w 2967"/>
                            <a:gd name="T4" fmla="+- 0 3382 1304"/>
                            <a:gd name="T5" fmla="*/ T4 w 2967"/>
                            <a:gd name="T6" fmla="+- 0 4271 1304"/>
                            <a:gd name="T7" fmla="*/ T6 w 29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967">
                              <a:moveTo>
                                <a:pt x="0" y="0"/>
                              </a:moveTo>
                              <a:lnTo>
                                <a:pt x="2077" y="0"/>
                              </a:lnTo>
                              <a:moveTo>
                                <a:pt x="2078" y="0"/>
                              </a:moveTo>
                              <a:lnTo>
                                <a:pt x="2967" y="0"/>
                              </a:lnTo>
                            </a:path>
                          </a:pathLst>
                        </a:custGeom>
                        <a:noFill/>
                        <a:ln w="82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D7F97" id="Dowolny kształt: kształt 1" o:spid="_x0000_s1026" style="position:absolute;margin-left:65.2pt;margin-top:18.55pt;width:148.3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" path="m,l2077,t1,l2967,e" filled="f" strokeweight=".65pt">
                <v:path arrowok="t" o:connecttype="custom" o:connectlocs="0,0;1318895,0;1319530,0;1884045,0" o:connectangles="0,0,0,0"/>
                <w10:wrap type="topAndBottom" anchorx="page"/>
              </v:shape>
            </w:pict>
          </mc:Fallback>
        </mc:AlternateContent>
      </w:r>
      <w:r w:rsidR="00304E32" w:rsidRPr="00304E32">
        <w:rPr>
          <w:rFonts w:ascii="Arial" w:eastAsia="Calibri" w:hAnsi="Arial" w:cs="Arial"/>
          <w:lang w:eastAsia="en-US"/>
        </w:rPr>
        <w:t>(miejscowość,</w:t>
      </w:r>
      <w:r w:rsidR="00304E32"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data)</w:t>
      </w:r>
    </w:p>
    <w:p w14:paraId="5AF417C5" w14:textId="77777777" w:rsidR="00484058" w:rsidRPr="00304E32" w:rsidRDefault="00304E32" w:rsidP="00304E32">
      <w:pPr>
        <w:widowControl w:val="0"/>
        <w:suppressAutoHyphens w:val="0"/>
        <w:autoSpaceDE w:val="0"/>
        <w:autoSpaceDN w:val="0"/>
        <w:spacing w:before="240" w:after="240" w:line="360" w:lineRule="auto"/>
        <w:ind w:left="101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b/>
          <w:lang w:eastAsia="en-US"/>
        </w:rPr>
        <w:t>*</w:t>
      </w:r>
      <w:r w:rsidRPr="00304E32">
        <w:rPr>
          <w:rFonts w:ascii="Arial" w:eastAsia="Calibri" w:hAnsi="Arial" w:cs="Arial"/>
          <w:lang w:eastAsia="en-US"/>
        </w:rPr>
        <w:t>niepotrzebne</w:t>
      </w:r>
      <w:r w:rsidRPr="00304E32">
        <w:rPr>
          <w:rFonts w:ascii="Arial" w:eastAsia="Calibri" w:hAnsi="Arial" w:cs="Arial"/>
          <w:spacing w:val="-5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skreślić</w:t>
      </w:r>
    </w:p>
    <w:sectPr w:rsidR="00484058" w:rsidRPr="00304E32">
      <w:headerReference w:type="default" r:id="rId10"/>
      <w:footerReference w:type="default" r:id="rId11"/>
      <w:pgSz w:w="11906" w:h="16838"/>
      <w:pgMar w:top="764" w:right="1417" w:bottom="1417" w:left="1417" w:header="708" w:footer="383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23D3" w14:textId="77777777" w:rsidR="00ED6264" w:rsidRDefault="00ED6264">
      <w:r>
        <w:separator/>
      </w:r>
    </w:p>
  </w:endnote>
  <w:endnote w:type="continuationSeparator" w:id="0">
    <w:p w14:paraId="3052F704" w14:textId="77777777" w:rsidR="00ED6264" w:rsidRDefault="00ED6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Yu Gothic"/>
    <w:charset w:val="8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6C213" w14:textId="77777777" w:rsidR="00304E32" w:rsidRPr="00A849C3" w:rsidRDefault="00304E32">
    <w:pPr>
      <w:pStyle w:val="Stopka"/>
      <w:jc w:val="right"/>
      <w:rPr>
        <w:rFonts w:ascii="Arial" w:hAnsi="Arial" w:cs="Arial"/>
      </w:rPr>
    </w:pPr>
    <w:r w:rsidRPr="00A849C3">
      <w:rPr>
        <w:rFonts w:ascii="Arial" w:hAnsi="Arial" w:cs="Arial"/>
      </w:rPr>
      <w:fldChar w:fldCharType="begin"/>
    </w:r>
    <w:r w:rsidRPr="00A849C3">
      <w:rPr>
        <w:rFonts w:ascii="Arial" w:hAnsi="Arial" w:cs="Arial"/>
      </w:rPr>
      <w:instrText>PAGE   \* MERGEFORMAT</w:instrText>
    </w:r>
    <w:r w:rsidRPr="00A849C3">
      <w:rPr>
        <w:rFonts w:ascii="Arial" w:hAnsi="Arial" w:cs="Arial"/>
      </w:rPr>
      <w:fldChar w:fldCharType="separate"/>
    </w:r>
    <w:r w:rsidRPr="00A849C3">
      <w:rPr>
        <w:rFonts w:ascii="Arial" w:hAnsi="Arial" w:cs="Arial"/>
      </w:rPr>
      <w:t>2</w:t>
    </w:r>
    <w:r w:rsidRPr="00A849C3">
      <w:rPr>
        <w:rFonts w:ascii="Arial" w:hAnsi="Arial" w:cs="Arial"/>
      </w:rPr>
      <w:fldChar w:fldCharType="end"/>
    </w:r>
  </w:p>
  <w:p w14:paraId="06C00E06" w14:textId="77777777" w:rsidR="00304E32" w:rsidRDefault="00304E32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38100" w14:textId="77777777" w:rsidR="00484058" w:rsidRDefault="00484058">
    <w:pPr>
      <w:tabs>
        <w:tab w:val="center" w:pos="4536"/>
        <w:tab w:val="right" w:pos="9072"/>
      </w:tabs>
      <w:jc w:val="center"/>
    </w:pPr>
  </w:p>
  <w:p w14:paraId="5CF8DB41" w14:textId="77777777" w:rsidR="00484058" w:rsidRDefault="00484058">
    <w:pPr>
      <w:pStyle w:val="Stopka"/>
      <w:jc w:val="center"/>
    </w:pPr>
  </w:p>
  <w:p w14:paraId="52002900" w14:textId="77777777" w:rsidR="00484058" w:rsidRPr="00304E32" w:rsidRDefault="00484058">
    <w:pPr>
      <w:pStyle w:val="Stopka"/>
      <w:jc w:val="right"/>
      <w:rPr>
        <w:rFonts w:ascii="Arial" w:hAnsi="Arial" w:cs="Arial"/>
      </w:rPr>
    </w:pPr>
    <w:r w:rsidRPr="00304E32">
      <w:rPr>
        <w:rFonts w:ascii="Arial" w:hAnsi="Arial" w:cs="Arial"/>
      </w:rPr>
      <w:fldChar w:fldCharType="begin"/>
    </w:r>
    <w:r w:rsidRPr="00304E32">
      <w:rPr>
        <w:rFonts w:ascii="Arial" w:hAnsi="Arial" w:cs="Arial"/>
      </w:rPr>
      <w:instrText xml:space="preserve"> PAGE </w:instrText>
    </w:r>
    <w:r w:rsidRPr="00304E32">
      <w:rPr>
        <w:rFonts w:ascii="Arial" w:hAnsi="Arial" w:cs="Arial"/>
      </w:rPr>
      <w:fldChar w:fldCharType="separate"/>
    </w:r>
    <w:r w:rsidR="007F20AD" w:rsidRPr="00304E32">
      <w:rPr>
        <w:rFonts w:ascii="Arial" w:hAnsi="Arial" w:cs="Arial"/>
        <w:noProof/>
      </w:rPr>
      <w:t>8</w:t>
    </w:r>
    <w:r w:rsidRPr="00304E32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46ADD" w14:textId="77777777" w:rsidR="00ED6264" w:rsidRDefault="00ED6264">
      <w:r>
        <w:separator/>
      </w:r>
    </w:p>
  </w:footnote>
  <w:footnote w:type="continuationSeparator" w:id="0">
    <w:p w14:paraId="63C50D78" w14:textId="77777777" w:rsidR="00ED6264" w:rsidRDefault="00ED6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E7E9F" w14:textId="39667090" w:rsidR="00FA111B" w:rsidRPr="00456540" w:rsidRDefault="00FA111B" w:rsidP="00FA111B">
    <w:pPr>
      <w:spacing w:line="360" w:lineRule="auto"/>
      <w:rPr>
        <w:rFonts w:ascii="Arial" w:hAnsi="Arial" w:cs="Arial"/>
      </w:rPr>
    </w:pPr>
    <w:r w:rsidRPr="00B0796D">
      <w:rPr>
        <w:rFonts w:ascii="Arial" w:eastAsia="Arial" w:hAnsi="Arial" w:cs="Arial"/>
        <w:noProof/>
      </w:rPr>
      <w:drawing>
        <wp:anchor distT="0" distB="0" distL="0" distR="0" simplePos="0" relativeHeight="251660288" behindDoc="0" locked="0" layoutInCell="1" allowOverlap="1" wp14:anchorId="094C7A0C" wp14:editId="2BA12BA6">
          <wp:simplePos x="0" y="0"/>
          <wp:positionH relativeFrom="column">
            <wp:posOffset>5338445</wp:posOffset>
          </wp:positionH>
          <wp:positionV relativeFrom="line">
            <wp:posOffset>243840</wp:posOffset>
          </wp:positionV>
          <wp:extent cx="458665" cy="527441"/>
          <wp:effectExtent l="0" t="0" r="0" b="6350"/>
          <wp:wrapNone/>
          <wp:docPr id="1422500403" name="officeArt object" descr="c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color" descr="color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665" cy="5274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796D">
      <w:rPr>
        <w:rFonts w:ascii="Arial" w:eastAsia="Arial" w:hAnsi="Arial" w:cs="Arial"/>
        <w:noProof/>
      </w:rPr>
      <w:drawing>
        <wp:anchor distT="0" distB="0" distL="0" distR="0" simplePos="0" relativeHeight="251661312" behindDoc="0" locked="0" layoutInCell="1" allowOverlap="1" wp14:anchorId="61C19562" wp14:editId="76BA4910">
          <wp:simplePos x="0" y="0"/>
          <wp:positionH relativeFrom="column">
            <wp:posOffset>170180</wp:posOffset>
          </wp:positionH>
          <wp:positionV relativeFrom="line">
            <wp:posOffset>247015</wp:posOffset>
          </wp:positionV>
          <wp:extent cx="533400" cy="486508"/>
          <wp:effectExtent l="0" t="0" r="0" b="8890"/>
          <wp:wrapNone/>
          <wp:docPr id="1191077612" name="officeArt object" descr="logo-k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logo-kolor" descr="logo-kolor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33400" cy="48650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796D">
      <w:rPr>
        <w:rFonts w:ascii="Arial" w:hAnsi="Arial" w:cs="Arial"/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489FF28" wp14:editId="7FC8D25C">
              <wp:simplePos x="0" y="0"/>
              <wp:positionH relativeFrom="margin">
                <wp:align>center</wp:align>
              </wp:positionH>
              <wp:positionV relativeFrom="paragraph">
                <wp:posOffset>217805</wp:posOffset>
              </wp:positionV>
              <wp:extent cx="5703570" cy="562610"/>
              <wp:effectExtent l="0" t="0" r="11430" b="27940"/>
              <wp:wrapSquare wrapText="bothSides" distT="0" distB="0" distL="0" distR="0"/>
              <wp:docPr id="1073741825" name="officeArt object" descr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03570" cy="562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5400" cap="flat">
                        <a:solidFill>
                          <a:srgbClr val="000000">
                            <a:alpha val="42000"/>
                          </a:srgbClr>
                        </a:solidFill>
                        <a:prstDash val="solid"/>
                        <a:miter lim="800000"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xmlns:arto="http://schemas.microsoft.com/office/word/2006/arto" val="1"/>
                        </a:ext>
                      </a:extLst>
                    </wps:spPr>
                    <wps:txbx>
                      <w:txbxContent>
                        <w:p w14:paraId="488A19A5" w14:textId="77777777" w:rsidR="00FA111B" w:rsidRPr="006769C9" w:rsidRDefault="00FA111B" w:rsidP="00FA111B">
                          <w:pPr>
                            <w:pStyle w:val="Zawartoramki"/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sz w:val="20"/>
                              <w:szCs w:val="20"/>
                            </w:rPr>
                          </w:pPr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POWIATOWE CENTRUM POMOCY RODZINIE W PRUDNIKU</w:t>
                          </w:r>
                        </w:p>
                        <w:p w14:paraId="7506B152" w14:textId="77777777" w:rsidR="00FA111B" w:rsidRPr="006769C9" w:rsidRDefault="00FA111B" w:rsidP="00FA111B">
                          <w:pPr>
                            <w:pStyle w:val="Zawartoramki"/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 </w:t>
                          </w:r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48 – 200 Prudnik ul. Kościuszki 55a, tel./fax (077) 436-91-25    tel. </w:t>
                          </w:r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:lang w:val="en-US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(077) 436-29-90</w:t>
                          </w:r>
                        </w:p>
                        <w:p w14:paraId="1CCD8396" w14:textId="77777777" w:rsidR="00FA111B" w:rsidRPr="006769C9" w:rsidRDefault="00FA111B" w:rsidP="00FA111B">
                          <w:pPr>
                            <w:pStyle w:val="Zawartoramki"/>
                            <w:spacing w:after="0" w:line="240" w:lineRule="auto"/>
                            <w:jc w:val="center"/>
                            <w:rPr>
                              <w:rFonts w:ascii="Cambria" w:hAnsi="Cambria"/>
                            </w:rPr>
                          </w:pPr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www.pcpr-prudnik.pl   e-mail: biuropodawcze@pcpr-prudnik</w:t>
                          </w:r>
                          <w:r w:rsidRPr="006769C9">
                            <w:rPr>
                              <w:rFonts w:ascii="Cambria" w:hAnsi="Cambria"/>
                              <w:sz w:val="24"/>
                              <w:szCs w:val="24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.pl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89FF28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Pole tekstowe 3" style="position:absolute;margin-left:0;margin-top:17.15pt;width:449.1pt;height:44.3pt;z-index:251659264;visibility:visible;mso-wrap-style:square;mso-height-percent:0;mso-wrap-distance-left:0;mso-wrap-distance-top:0;mso-wrap-distance-right:0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" strokeweight="2pt">
              <v:stroke opacity="27499f"/>
              <v:textbox inset="0,0,0,0">
                <w:txbxContent>
                  <w:p w14:paraId="488A19A5" w14:textId="77777777" w:rsidR="00FA111B" w:rsidRPr="006769C9" w:rsidRDefault="00FA111B" w:rsidP="00FA111B">
                    <w:pPr>
                      <w:pStyle w:val="Zawartoramki"/>
                      <w:spacing w:after="0" w:line="240" w:lineRule="auto"/>
                      <w:jc w:val="center"/>
                      <w:rPr>
                        <w:rFonts w:ascii="Cambria" w:hAnsi="Cambria"/>
                        <w:sz w:val="20"/>
                        <w:szCs w:val="20"/>
                      </w:rPr>
                    </w:pPr>
                    <w:r w:rsidRPr="006769C9"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POWIATOWE CENTRUM POMOCY RODZINIE W PRUDNIKU</w:t>
                    </w:r>
                  </w:p>
                  <w:p w14:paraId="7506B152" w14:textId="77777777" w:rsidR="00FA111B" w:rsidRPr="006769C9" w:rsidRDefault="00FA111B" w:rsidP="00FA111B">
                    <w:pPr>
                      <w:pStyle w:val="Zawartoramki"/>
                      <w:spacing w:after="0" w:line="240" w:lineRule="auto"/>
                      <w:jc w:val="center"/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 </w:t>
                    </w:r>
                    <w:r w:rsidRPr="006769C9"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48 – 200 Prudnik ul. Kościuszki 55a, tel./fax (077) 436-91-25    tel. </w:t>
                    </w:r>
                    <w:r w:rsidRPr="006769C9">
                      <w:rPr>
                        <w:rFonts w:ascii="Cambria" w:hAnsi="Cambria"/>
                        <w:sz w:val="20"/>
                        <w:szCs w:val="20"/>
                        <w:lang w:val="en-US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(077) 436-29-90</w:t>
                    </w:r>
                  </w:p>
                  <w:p w14:paraId="1CCD8396" w14:textId="77777777" w:rsidR="00FA111B" w:rsidRPr="006769C9" w:rsidRDefault="00FA111B" w:rsidP="00FA111B">
                    <w:pPr>
                      <w:pStyle w:val="Zawartoramki"/>
                      <w:spacing w:after="0" w:line="240" w:lineRule="auto"/>
                      <w:jc w:val="center"/>
                      <w:rPr>
                        <w:rFonts w:ascii="Cambria" w:hAnsi="Cambria"/>
                      </w:rPr>
                    </w:pPr>
                    <w:r w:rsidRPr="006769C9"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www.pcpr-prudnik.pl   e-mail: biuropodawcze@pcpr-prudnik</w:t>
                    </w:r>
                    <w:r w:rsidRPr="006769C9">
                      <w:rPr>
                        <w:rFonts w:ascii="Cambria" w:hAnsi="Cambria"/>
                        <w:sz w:val="24"/>
                        <w:szCs w:val="24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.pl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5D7A4054" w14:textId="2532CA5B" w:rsidR="00304E32" w:rsidRDefault="005E0E24" w:rsidP="00854E8C">
    <w:pPr>
      <w:pStyle w:val="Nagwek"/>
      <w:spacing w:before="360" w:after="360" w:line="360" w:lineRule="auto"/>
    </w:pPr>
    <w:r w:rsidRPr="005E0E24">
      <w:t xml:space="preserve"> </w:t>
    </w:r>
    <w:r w:rsidR="00EB116F" w:rsidRPr="00EB116F">
      <w:t xml:space="preserve">Załącznik nr </w:t>
    </w:r>
    <w:r w:rsidR="00EB116F">
      <w:t>2</w:t>
    </w:r>
    <w:r w:rsidR="00EB116F" w:rsidRPr="00EB116F">
      <w:t xml:space="preserve"> do ogłoszenia o zamówieniu z bazy konkurencyjności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B4F60" w14:textId="77777777" w:rsidR="003D0EB3" w:rsidRPr="00456540" w:rsidRDefault="003D0EB3" w:rsidP="003D0EB3">
    <w:pPr>
      <w:spacing w:line="360" w:lineRule="auto"/>
      <w:rPr>
        <w:rFonts w:ascii="Arial" w:hAnsi="Arial" w:cs="Arial"/>
      </w:rPr>
    </w:pPr>
    <w:r w:rsidRPr="00B0796D">
      <w:rPr>
        <w:rFonts w:ascii="Arial" w:eastAsia="Arial" w:hAnsi="Arial" w:cs="Arial"/>
        <w:noProof/>
      </w:rPr>
      <w:drawing>
        <wp:anchor distT="0" distB="0" distL="0" distR="0" simplePos="0" relativeHeight="251664384" behindDoc="0" locked="0" layoutInCell="1" allowOverlap="1" wp14:anchorId="04410705" wp14:editId="4DB70915">
          <wp:simplePos x="0" y="0"/>
          <wp:positionH relativeFrom="column">
            <wp:posOffset>5338445</wp:posOffset>
          </wp:positionH>
          <wp:positionV relativeFrom="line">
            <wp:posOffset>243840</wp:posOffset>
          </wp:positionV>
          <wp:extent cx="458665" cy="527441"/>
          <wp:effectExtent l="0" t="0" r="0" b="6350"/>
          <wp:wrapNone/>
          <wp:docPr id="1262568470" name="officeArt object" descr="c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color" descr="color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665" cy="5274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796D">
      <w:rPr>
        <w:rFonts w:ascii="Arial" w:eastAsia="Arial" w:hAnsi="Arial" w:cs="Arial"/>
        <w:noProof/>
      </w:rPr>
      <w:drawing>
        <wp:anchor distT="0" distB="0" distL="0" distR="0" simplePos="0" relativeHeight="251665408" behindDoc="0" locked="0" layoutInCell="1" allowOverlap="1" wp14:anchorId="01E4424D" wp14:editId="2CD02504">
          <wp:simplePos x="0" y="0"/>
          <wp:positionH relativeFrom="column">
            <wp:posOffset>170180</wp:posOffset>
          </wp:positionH>
          <wp:positionV relativeFrom="line">
            <wp:posOffset>247015</wp:posOffset>
          </wp:positionV>
          <wp:extent cx="533400" cy="486508"/>
          <wp:effectExtent l="0" t="0" r="0" b="8890"/>
          <wp:wrapNone/>
          <wp:docPr id="469640356" name="officeArt object" descr="logo-k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logo-kolor" descr="logo-kolor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33400" cy="48650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796D">
      <w:rPr>
        <w:rFonts w:ascii="Arial" w:hAnsi="Arial" w:cs="Arial"/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828E844" wp14:editId="64635311">
              <wp:simplePos x="0" y="0"/>
              <wp:positionH relativeFrom="margin">
                <wp:align>center</wp:align>
              </wp:positionH>
              <wp:positionV relativeFrom="paragraph">
                <wp:posOffset>217805</wp:posOffset>
              </wp:positionV>
              <wp:extent cx="5703570" cy="562610"/>
              <wp:effectExtent l="0" t="0" r="11430" b="27940"/>
              <wp:wrapSquare wrapText="bothSides" distT="0" distB="0" distL="0" distR="0"/>
              <wp:docPr id="1306027927" name="officeArt object" descr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03570" cy="562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5400" cap="flat">
                        <a:solidFill>
                          <a:srgbClr val="000000">
                            <a:alpha val="42000"/>
                          </a:srgbClr>
                        </a:solidFill>
                        <a:prstDash val="solid"/>
                        <a:miter lim="800000"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xmlns:arto="http://schemas.microsoft.com/office/word/2006/arto" val="1"/>
                        </a:ext>
                      </a:extLst>
                    </wps:spPr>
                    <wps:txbx>
                      <w:txbxContent>
                        <w:p w14:paraId="1BD014C5" w14:textId="77777777" w:rsidR="003D0EB3" w:rsidRPr="006769C9" w:rsidRDefault="003D0EB3" w:rsidP="003D0EB3">
                          <w:pPr>
                            <w:pStyle w:val="Zawartoramki"/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sz w:val="20"/>
                              <w:szCs w:val="20"/>
                            </w:rPr>
                          </w:pPr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POWIATOWE CENTRUM POMOCY RODZINIE W PRUDNIKU</w:t>
                          </w:r>
                        </w:p>
                        <w:p w14:paraId="18B986DC" w14:textId="77777777" w:rsidR="003D0EB3" w:rsidRPr="006769C9" w:rsidRDefault="003D0EB3" w:rsidP="003D0EB3">
                          <w:pPr>
                            <w:pStyle w:val="Zawartoramki"/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 </w:t>
                          </w:r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48 – 200 Prudnik ul. Kościuszki 55a, tel./fax (077) 436-91-25    tel. </w:t>
                          </w:r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:lang w:val="en-US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(077) 436-29-90</w:t>
                          </w:r>
                        </w:p>
                        <w:p w14:paraId="20776FBA" w14:textId="77777777" w:rsidR="003D0EB3" w:rsidRPr="006769C9" w:rsidRDefault="003D0EB3" w:rsidP="003D0EB3">
                          <w:pPr>
                            <w:pStyle w:val="Zawartoramki"/>
                            <w:spacing w:after="0" w:line="240" w:lineRule="auto"/>
                            <w:jc w:val="center"/>
                            <w:rPr>
                              <w:rFonts w:ascii="Cambria" w:hAnsi="Cambria"/>
                            </w:rPr>
                          </w:pPr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www.pcpr-prudnik.pl   e-mail: biuropodawcze@pcpr-prudnik</w:t>
                          </w:r>
                          <w:r w:rsidRPr="006769C9">
                            <w:rPr>
                              <w:rFonts w:ascii="Cambria" w:hAnsi="Cambria"/>
                              <w:sz w:val="24"/>
                              <w:szCs w:val="24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.pl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28E84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Pole tekstowe 3" style="position:absolute;margin-left:0;margin-top:17.15pt;width:449.1pt;height:44.3pt;z-index:251663360;visibility:visible;mso-wrap-style:square;mso-height-percent:0;mso-wrap-distance-left:0;mso-wrap-distance-top:0;mso-wrap-distance-right:0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" strokeweight="2pt">
              <v:stroke opacity="27499f"/>
              <v:textbox inset="0,0,0,0">
                <w:txbxContent>
                  <w:p w14:paraId="1BD014C5" w14:textId="77777777" w:rsidR="003D0EB3" w:rsidRPr="006769C9" w:rsidRDefault="003D0EB3" w:rsidP="003D0EB3">
                    <w:pPr>
                      <w:pStyle w:val="Zawartoramki"/>
                      <w:spacing w:after="0" w:line="240" w:lineRule="auto"/>
                      <w:jc w:val="center"/>
                      <w:rPr>
                        <w:rFonts w:ascii="Cambria" w:hAnsi="Cambria"/>
                        <w:sz w:val="20"/>
                        <w:szCs w:val="20"/>
                      </w:rPr>
                    </w:pPr>
                    <w:r w:rsidRPr="006769C9"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POWIATOWE CENTRUM POMOCY RODZINIE W PRUDNIKU</w:t>
                    </w:r>
                  </w:p>
                  <w:p w14:paraId="18B986DC" w14:textId="77777777" w:rsidR="003D0EB3" w:rsidRPr="006769C9" w:rsidRDefault="003D0EB3" w:rsidP="003D0EB3">
                    <w:pPr>
                      <w:pStyle w:val="Zawartoramki"/>
                      <w:spacing w:after="0" w:line="240" w:lineRule="auto"/>
                      <w:jc w:val="center"/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 </w:t>
                    </w:r>
                    <w:r w:rsidRPr="006769C9"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48 – 200 Prudnik ul. Kościuszki 55a, tel./fax (077) 436-91-25    tel. </w:t>
                    </w:r>
                    <w:r w:rsidRPr="006769C9">
                      <w:rPr>
                        <w:rFonts w:ascii="Cambria" w:hAnsi="Cambria"/>
                        <w:sz w:val="20"/>
                        <w:szCs w:val="20"/>
                        <w:lang w:val="en-US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(077) 436-29-90</w:t>
                    </w:r>
                  </w:p>
                  <w:p w14:paraId="20776FBA" w14:textId="77777777" w:rsidR="003D0EB3" w:rsidRPr="006769C9" w:rsidRDefault="003D0EB3" w:rsidP="003D0EB3">
                    <w:pPr>
                      <w:pStyle w:val="Zawartoramki"/>
                      <w:spacing w:after="0" w:line="240" w:lineRule="auto"/>
                      <w:jc w:val="center"/>
                      <w:rPr>
                        <w:rFonts w:ascii="Cambria" w:hAnsi="Cambria"/>
                      </w:rPr>
                    </w:pPr>
                    <w:r w:rsidRPr="006769C9"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www.pcpr-prudnik.pl   e-mail: biuropodawcze@pcpr-prudnik</w:t>
                    </w:r>
                    <w:r w:rsidRPr="006769C9">
                      <w:rPr>
                        <w:rFonts w:ascii="Cambria" w:hAnsi="Cambria"/>
                        <w:sz w:val="24"/>
                        <w:szCs w:val="24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.pl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1B44182E" w14:textId="5D54DDDB" w:rsidR="00484058" w:rsidRPr="00EB116F" w:rsidRDefault="00EB116F" w:rsidP="00EB116F">
    <w:pPr>
      <w:widowControl w:val="0"/>
      <w:suppressLineNumbers/>
      <w:tabs>
        <w:tab w:val="center" w:pos="4536"/>
        <w:tab w:val="right" w:pos="9072"/>
      </w:tabs>
      <w:spacing w:before="240" w:after="240" w:line="360" w:lineRule="auto"/>
      <w:rPr>
        <w:sz w:val="22"/>
        <w:szCs w:val="22"/>
      </w:rPr>
    </w:pPr>
    <w:r w:rsidRPr="00EB116F">
      <w:rPr>
        <w:rFonts w:ascii="Arial" w:hAnsi="Arial" w:cs="Arial"/>
        <w:sz w:val="22"/>
        <w:szCs w:val="22"/>
      </w:rPr>
      <w:t>Załącznik nr 2 do ogłoszenia o zamówieniu z bazy konkurencyjności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464" w:hanging="384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2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6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04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1800"/>
      </w:pPr>
      <w:rPr>
        <w:b/>
      </w:rPr>
    </w:lvl>
  </w:abstractNum>
  <w:abstractNum w:abstractNumId="5" w15:restartNumberingAfterBreak="0">
    <w:nsid w:val="00000006"/>
    <w:multiLevelType w:val="multilevel"/>
    <w:tmpl w:val="00000006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464" w:hanging="384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2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6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04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1800"/>
      </w:pPr>
      <w:rPr>
        <w:b/>
      </w:rPr>
    </w:lvl>
  </w:abstractNum>
  <w:abstractNum w:abstractNumId="6" w15:restartNumberingAfterBreak="0">
    <w:nsid w:val="00000007"/>
    <w:multiLevelType w:val="multilevel"/>
    <w:tmpl w:val="00000007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0102624A"/>
    <w:multiLevelType w:val="hybridMultilevel"/>
    <w:tmpl w:val="D5FE3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F04E85"/>
    <w:multiLevelType w:val="hybridMultilevel"/>
    <w:tmpl w:val="26306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F7532E"/>
    <w:multiLevelType w:val="hybridMultilevel"/>
    <w:tmpl w:val="AE604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943B38"/>
    <w:multiLevelType w:val="hybridMultilevel"/>
    <w:tmpl w:val="45448E92"/>
    <w:lvl w:ilvl="0" w:tplc="04150017">
      <w:start w:val="1"/>
      <w:numFmt w:val="lowerLetter"/>
      <w:lvlText w:val="%1)"/>
      <w:lvlJc w:val="left"/>
      <w:pPr>
        <w:ind w:left="1180" w:hanging="360"/>
      </w:p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4" w15:restartNumberingAfterBreak="0">
    <w:nsid w:val="13A2733F"/>
    <w:multiLevelType w:val="hybridMultilevel"/>
    <w:tmpl w:val="E0C8DE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4B48F6"/>
    <w:multiLevelType w:val="hybridMultilevel"/>
    <w:tmpl w:val="0308C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C1207"/>
    <w:multiLevelType w:val="hybridMultilevel"/>
    <w:tmpl w:val="8A182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12BA0"/>
    <w:multiLevelType w:val="hybridMultilevel"/>
    <w:tmpl w:val="8EEE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AB373A"/>
    <w:multiLevelType w:val="hybridMultilevel"/>
    <w:tmpl w:val="2F0C372C"/>
    <w:lvl w:ilvl="0" w:tplc="FEDC0296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E96055"/>
    <w:multiLevelType w:val="hybridMultilevel"/>
    <w:tmpl w:val="28D028CA"/>
    <w:lvl w:ilvl="0" w:tplc="B37C1D52">
      <w:start w:val="1"/>
      <w:numFmt w:val="decimal"/>
      <w:lvlText w:val="%1."/>
      <w:lvlJc w:val="left"/>
      <w:pPr>
        <w:ind w:left="680" w:hanging="426"/>
        <w:jc w:val="right"/>
      </w:pPr>
      <w:rPr>
        <w:rFonts w:hint="default"/>
        <w:w w:val="100"/>
        <w:lang w:val="pl-PL" w:eastAsia="en-US" w:bidi="ar-SA"/>
      </w:rPr>
    </w:lvl>
    <w:lvl w:ilvl="1" w:tplc="4C826E28">
      <w:start w:val="1"/>
      <w:numFmt w:val="decimal"/>
      <w:lvlText w:val="%2)"/>
      <w:lvlJc w:val="left"/>
      <w:pPr>
        <w:ind w:left="1966" w:hanging="360"/>
      </w:pPr>
      <w:rPr>
        <w:rFonts w:ascii="Arial" w:eastAsia="Calibri" w:hAnsi="Arial" w:cs="Arial"/>
        <w:w w:val="100"/>
        <w:sz w:val="24"/>
        <w:szCs w:val="24"/>
        <w:lang w:val="pl-PL" w:eastAsia="en-US" w:bidi="ar-SA"/>
      </w:rPr>
    </w:lvl>
    <w:lvl w:ilvl="2" w:tplc="77FEC0BE">
      <w:numFmt w:val="bullet"/>
      <w:lvlText w:val="•"/>
      <w:lvlJc w:val="left"/>
      <w:pPr>
        <w:ind w:left="1640" w:hanging="360"/>
      </w:pPr>
      <w:rPr>
        <w:rFonts w:hint="default"/>
        <w:lang w:val="pl-PL" w:eastAsia="en-US" w:bidi="ar-SA"/>
      </w:rPr>
    </w:lvl>
    <w:lvl w:ilvl="3" w:tplc="EF2615CE">
      <w:numFmt w:val="bullet"/>
      <w:lvlText w:val="•"/>
      <w:lvlJc w:val="left"/>
      <w:pPr>
        <w:ind w:left="1960" w:hanging="360"/>
      </w:pPr>
      <w:rPr>
        <w:rFonts w:hint="default"/>
        <w:lang w:val="pl-PL" w:eastAsia="en-US" w:bidi="ar-SA"/>
      </w:rPr>
    </w:lvl>
    <w:lvl w:ilvl="4" w:tplc="CD8CED32">
      <w:numFmt w:val="bullet"/>
      <w:lvlText w:val="•"/>
      <w:lvlJc w:val="left"/>
      <w:pPr>
        <w:ind w:left="3152" w:hanging="360"/>
      </w:pPr>
      <w:rPr>
        <w:rFonts w:hint="default"/>
        <w:lang w:val="pl-PL" w:eastAsia="en-US" w:bidi="ar-SA"/>
      </w:rPr>
    </w:lvl>
    <w:lvl w:ilvl="5" w:tplc="381633C8">
      <w:numFmt w:val="bullet"/>
      <w:lvlText w:val="•"/>
      <w:lvlJc w:val="left"/>
      <w:pPr>
        <w:ind w:left="4344" w:hanging="360"/>
      </w:pPr>
      <w:rPr>
        <w:rFonts w:hint="default"/>
        <w:lang w:val="pl-PL" w:eastAsia="en-US" w:bidi="ar-SA"/>
      </w:rPr>
    </w:lvl>
    <w:lvl w:ilvl="6" w:tplc="073280D2">
      <w:numFmt w:val="bullet"/>
      <w:lvlText w:val="•"/>
      <w:lvlJc w:val="left"/>
      <w:pPr>
        <w:ind w:left="5536" w:hanging="360"/>
      </w:pPr>
      <w:rPr>
        <w:rFonts w:hint="default"/>
        <w:lang w:val="pl-PL" w:eastAsia="en-US" w:bidi="ar-SA"/>
      </w:rPr>
    </w:lvl>
    <w:lvl w:ilvl="7" w:tplc="A088282A">
      <w:numFmt w:val="bullet"/>
      <w:lvlText w:val="•"/>
      <w:lvlJc w:val="left"/>
      <w:pPr>
        <w:ind w:left="6729" w:hanging="360"/>
      </w:pPr>
      <w:rPr>
        <w:rFonts w:hint="default"/>
        <w:lang w:val="pl-PL" w:eastAsia="en-US" w:bidi="ar-SA"/>
      </w:rPr>
    </w:lvl>
    <w:lvl w:ilvl="8" w:tplc="15CA415E">
      <w:numFmt w:val="bullet"/>
      <w:lvlText w:val="•"/>
      <w:lvlJc w:val="left"/>
      <w:pPr>
        <w:ind w:left="792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5BC73BAE"/>
    <w:multiLevelType w:val="hybridMultilevel"/>
    <w:tmpl w:val="5F408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BA1552"/>
    <w:multiLevelType w:val="hybridMultilevel"/>
    <w:tmpl w:val="3F368D58"/>
    <w:lvl w:ilvl="0" w:tplc="21B8D43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05467"/>
    <w:multiLevelType w:val="hybridMultilevel"/>
    <w:tmpl w:val="73A28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3329AD"/>
    <w:multiLevelType w:val="hybridMultilevel"/>
    <w:tmpl w:val="B0FE7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006169"/>
    <w:multiLevelType w:val="hybridMultilevel"/>
    <w:tmpl w:val="E3B07B32"/>
    <w:lvl w:ilvl="0" w:tplc="7BA609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E568192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A42166"/>
    <w:multiLevelType w:val="hybridMultilevel"/>
    <w:tmpl w:val="272E8E6C"/>
    <w:lvl w:ilvl="0" w:tplc="FEDC0296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3F1DCC"/>
    <w:multiLevelType w:val="hybridMultilevel"/>
    <w:tmpl w:val="944458D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num w:numId="1" w16cid:durableId="1044990165">
    <w:abstractNumId w:val="0"/>
  </w:num>
  <w:num w:numId="2" w16cid:durableId="1461722749">
    <w:abstractNumId w:val="1"/>
  </w:num>
  <w:num w:numId="3" w16cid:durableId="1430926996">
    <w:abstractNumId w:val="2"/>
  </w:num>
  <w:num w:numId="4" w16cid:durableId="274404432">
    <w:abstractNumId w:val="3"/>
  </w:num>
  <w:num w:numId="5" w16cid:durableId="1770345697">
    <w:abstractNumId w:val="4"/>
  </w:num>
  <w:num w:numId="6" w16cid:durableId="122159660">
    <w:abstractNumId w:val="5"/>
  </w:num>
  <w:num w:numId="7" w16cid:durableId="1860654923">
    <w:abstractNumId w:val="6"/>
  </w:num>
  <w:num w:numId="8" w16cid:durableId="605969224">
    <w:abstractNumId w:val="7"/>
  </w:num>
  <w:num w:numId="9" w16cid:durableId="338773290">
    <w:abstractNumId w:val="8"/>
  </w:num>
  <w:num w:numId="10" w16cid:durableId="510071865">
    <w:abstractNumId w:val="9"/>
  </w:num>
  <w:num w:numId="11" w16cid:durableId="20915826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1045497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237558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402442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9543760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077354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071085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506458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04140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8387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78020145">
    <w:abstractNumId w:val="20"/>
  </w:num>
  <w:num w:numId="22" w16cid:durableId="1403137840">
    <w:abstractNumId w:val="17"/>
  </w:num>
  <w:num w:numId="23" w16cid:durableId="144704306">
    <w:abstractNumId w:val="10"/>
  </w:num>
  <w:num w:numId="24" w16cid:durableId="1378623878">
    <w:abstractNumId w:val="23"/>
  </w:num>
  <w:num w:numId="25" w16cid:durableId="1164785933">
    <w:abstractNumId w:val="21"/>
  </w:num>
  <w:num w:numId="26" w16cid:durableId="1443841706">
    <w:abstractNumId w:val="14"/>
  </w:num>
  <w:num w:numId="27" w16cid:durableId="80130988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80F"/>
    <w:rsid w:val="00001200"/>
    <w:rsid w:val="00014FCC"/>
    <w:rsid w:val="000376F4"/>
    <w:rsid w:val="00042ED8"/>
    <w:rsid w:val="00051FD5"/>
    <w:rsid w:val="0006134D"/>
    <w:rsid w:val="00087A97"/>
    <w:rsid w:val="000A7F21"/>
    <w:rsid w:val="000D66A6"/>
    <w:rsid w:val="00122C1D"/>
    <w:rsid w:val="001422FE"/>
    <w:rsid w:val="001673DC"/>
    <w:rsid w:val="0026462E"/>
    <w:rsid w:val="002768E1"/>
    <w:rsid w:val="0028441C"/>
    <w:rsid w:val="00290C8F"/>
    <w:rsid w:val="00304E32"/>
    <w:rsid w:val="003847C4"/>
    <w:rsid w:val="003D0EB3"/>
    <w:rsid w:val="003D2AEB"/>
    <w:rsid w:val="003E73CB"/>
    <w:rsid w:val="003F33A2"/>
    <w:rsid w:val="00407376"/>
    <w:rsid w:val="00415173"/>
    <w:rsid w:val="004212AC"/>
    <w:rsid w:val="0043061D"/>
    <w:rsid w:val="004543F0"/>
    <w:rsid w:val="00484058"/>
    <w:rsid w:val="00493442"/>
    <w:rsid w:val="004B4863"/>
    <w:rsid w:val="005301D0"/>
    <w:rsid w:val="0053061B"/>
    <w:rsid w:val="00547189"/>
    <w:rsid w:val="00551094"/>
    <w:rsid w:val="00561B1B"/>
    <w:rsid w:val="005B4A5A"/>
    <w:rsid w:val="005C1A6A"/>
    <w:rsid w:val="005E0E24"/>
    <w:rsid w:val="00653C96"/>
    <w:rsid w:val="00746FA1"/>
    <w:rsid w:val="00766752"/>
    <w:rsid w:val="00775037"/>
    <w:rsid w:val="0077574C"/>
    <w:rsid w:val="007A7663"/>
    <w:rsid w:val="007C05AB"/>
    <w:rsid w:val="007C6E4F"/>
    <w:rsid w:val="007E143F"/>
    <w:rsid w:val="007E2E30"/>
    <w:rsid w:val="007F20AD"/>
    <w:rsid w:val="00824B0E"/>
    <w:rsid w:val="00843AF5"/>
    <w:rsid w:val="00854E8C"/>
    <w:rsid w:val="00884780"/>
    <w:rsid w:val="0089481D"/>
    <w:rsid w:val="008E5439"/>
    <w:rsid w:val="00911EDC"/>
    <w:rsid w:val="00925521"/>
    <w:rsid w:val="00933805"/>
    <w:rsid w:val="009354D2"/>
    <w:rsid w:val="009470F7"/>
    <w:rsid w:val="00986D11"/>
    <w:rsid w:val="009969FC"/>
    <w:rsid w:val="009C780F"/>
    <w:rsid w:val="009F4F5F"/>
    <w:rsid w:val="00A11847"/>
    <w:rsid w:val="00A2264C"/>
    <w:rsid w:val="00A63456"/>
    <w:rsid w:val="00A77890"/>
    <w:rsid w:val="00AB53B6"/>
    <w:rsid w:val="00AD42C1"/>
    <w:rsid w:val="00AE2CC7"/>
    <w:rsid w:val="00AE39E9"/>
    <w:rsid w:val="00B00E8B"/>
    <w:rsid w:val="00B67717"/>
    <w:rsid w:val="00B72D21"/>
    <w:rsid w:val="00B73B82"/>
    <w:rsid w:val="00B8482A"/>
    <w:rsid w:val="00C9409C"/>
    <w:rsid w:val="00CC2C15"/>
    <w:rsid w:val="00CD7A84"/>
    <w:rsid w:val="00D43EAB"/>
    <w:rsid w:val="00D51617"/>
    <w:rsid w:val="00D63190"/>
    <w:rsid w:val="00D675B0"/>
    <w:rsid w:val="00D72131"/>
    <w:rsid w:val="00D80853"/>
    <w:rsid w:val="00DA7F83"/>
    <w:rsid w:val="00DD6E1B"/>
    <w:rsid w:val="00E20B59"/>
    <w:rsid w:val="00E36511"/>
    <w:rsid w:val="00EB116F"/>
    <w:rsid w:val="00ED6264"/>
    <w:rsid w:val="00F955EF"/>
    <w:rsid w:val="00FA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BCBD9E4"/>
  <w15:chartTrackingRefBased/>
  <w15:docId w15:val="{497A63BC-0E0B-4EDF-935D-361979A0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  <w:b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 w:hint="default"/>
      <w:b w:val="0"/>
      <w:bCs/>
      <w:color w:val="auto"/>
      <w:sz w:val="24"/>
      <w:szCs w:val="24"/>
    </w:rPr>
  </w:style>
  <w:style w:type="character" w:customStyle="1" w:styleId="WW8Num8z1">
    <w:name w:val="WW8Num8z1"/>
    <w:rPr>
      <w:b/>
      <w:bCs/>
      <w:sz w:val="24"/>
      <w:szCs w:val="24"/>
    </w:rPr>
  </w:style>
  <w:style w:type="character" w:customStyle="1" w:styleId="WW8Num8z2">
    <w:name w:val="WW8Num8z2"/>
    <w:rPr>
      <w:rFonts w:ascii="Times New Roman" w:eastAsia="MinionPro-Regular" w:hAnsi="Times New Roman" w:cs="Times New Roman"/>
      <w:b/>
      <w:bCs/>
      <w:sz w:val="24"/>
      <w:szCs w:val="24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Calibri" w:hint="default"/>
      <w:bCs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iCs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 w:val="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1">
    <w:name w:val="Domyślna czcionka akapitu1"/>
  </w:style>
  <w:style w:type="character" w:customStyle="1" w:styleId="TekstkomentarzaZnak">
    <w:name w:val="Tekst komentarza Znak"/>
    <w:rPr>
      <w:rFonts w:ascii="Arial" w:eastAsia="Times New Roman" w:hAnsi="Arial" w:cs="Arial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ZwykytekstZnak">
    <w:name w:val="Zwykły tekst Znak"/>
    <w:rPr>
      <w:rFonts w:ascii="Consolas" w:hAnsi="Consolas" w:cs="Consolas"/>
      <w:sz w:val="21"/>
      <w:szCs w:val="21"/>
    </w:rPr>
  </w:style>
  <w:style w:type="character" w:customStyle="1" w:styleId="ListLabel4">
    <w:name w:val="ListLabel 4"/>
    <w:rPr>
      <w:b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Tekstkomentarza1">
    <w:name w:val="Tekst komentarza1"/>
    <w:basedOn w:val="Normalny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pPr>
      <w:widowControl w:val="0"/>
      <w:autoSpaceDE w:val="0"/>
      <w:ind w:left="720"/>
    </w:pPr>
    <w:rPr>
      <w:sz w:val="20"/>
      <w:szCs w:val="20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Tematkomentarza">
    <w:name w:val="annotation subject"/>
    <w:basedOn w:val="Tekstkomentarza1"/>
    <w:next w:val="Tekstkomentarza1"/>
    <w:rPr>
      <w:rFonts w:ascii="Times New Roman" w:hAnsi="Times New Roman" w:cs="Times New Roman"/>
      <w:b/>
      <w:bCs/>
    </w:rPr>
  </w:style>
  <w:style w:type="paragraph" w:customStyle="1" w:styleId="Zwykytekst1">
    <w:name w:val="Zwykły tekst1"/>
    <w:basedOn w:val="Normalny"/>
    <w:rPr>
      <w:rFonts w:ascii="Consolas" w:eastAsia="Calibri" w:hAnsi="Consolas"/>
      <w:sz w:val="21"/>
      <w:szCs w:val="21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  <w:pPr>
      <w:widowControl w:val="0"/>
      <w:spacing w:line="100" w:lineRule="atLeast"/>
      <w:ind w:left="720"/>
    </w:pPr>
    <w:rPr>
      <w:rFonts w:eastAsia="Andale Sans UI"/>
      <w:kern w:val="1"/>
      <w:lang w:val="de-DE" w:eastAsia="fa-IR" w:bidi="fa-IR"/>
    </w:rPr>
  </w:style>
  <w:style w:type="paragraph" w:customStyle="1" w:styleId="Zawartoramki">
    <w:name w:val="Zawartość ramki"/>
    <w:rsid w:val="00FA111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76" w:lineRule="auto"/>
    </w:pPr>
    <w:rPr>
      <w:rFonts w:eastAsia="Arial Unicode MS" w:cs="Arial Unicode MS"/>
      <w:color w:val="000000"/>
      <w:sz w:val="22"/>
      <w:szCs w:val="22"/>
      <w:u w:color="000000"/>
      <w:bdr w:val="ni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C4653-BBBE-46BC-98AD-93E217FBB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2068</Words>
  <Characters>12412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cp:lastModifiedBy>Aleksandra Luty</cp:lastModifiedBy>
  <cp:revision>6</cp:revision>
  <cp:lastPrinted>2024-07-18T08:41:00Z</cp:lastPrinted>
  <dcterms:created xsi:type="dcterms:W3CDTF">2025-10-22T10:27:00Z</dcterms:created>
  <dcterms:modified xsi:type="dcterms:W3CDTF">2025-12-09T12:19:00Z</dcterms:modified>
</cp:coreProperties>
</file>